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5419902"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5344EBB" w14:textId="77777777">
        <w:trPr>
          <w:trHeight w:val="1132"/>
        </w:trPr>
        <w:tc>
          <w:tcPr>
            <w:tcW w:w="10434" w:type="dxa"/>
            <w:shd w:val="clear" w:color="auto" w:fill="auto"/>
          </w:tcPr>
          <w:p w14:paraId="0097C59C" w14:textId="577C6001" w:rsidR="00541CA3" w:rsidRDefault="00404CF7"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7485BEF" wp14:editId="575E4B52">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984AA04"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17B4C12"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222341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72BD64F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4BCC7A1A" w14:textId="77777777">
        <w:tc>
          <w:tcPr>
            <w:tcW w:w="9002" w:type="dxa"/>
            <w:shd w:val="clear" w:color="auto" w:fill="66CCFF"/>
          </w:tcPr>
          <w:p w14:paraId="66D7C421"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E8C02D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5C553483" w14:textId="77777777" w:rsidR="009B1CD0" w:rsidRDefault="00E47798" w:rsidP="0083205E">
            <w:pPr>
              <w:pStyle w:val="Titre8"/>
              <w:tabs>
                <w:tab w:val="left" w:pos="851"/>
                <w:tab w:val="right" w:pos="9639"/>
              </w:tabs>
              <w:spacing w:before="120" w:after="120"/>
            </w:pPr>
            <w:r>
              <w:rPr>
                <w:caps/>
                <w:sz w:val="28"/>
                <w:szCs w:val="28"/>
              </w:rPr>
              <w:t>ATTRI1</w:t>
            </w:r>
          </w:p>
        </w:tc>
      </w:tr>
    </w:tbl>
    <w:p w14:paraId="7E752297" w14:textId="77777777" w:rsidR="009B1CD0" w:rsidRDefault="009B1CD0" w:rsidP="006C4338">
      <w:pPr>
        <w:tabs>
          <w:tab w:val="left" w:pos="851"/>
        </w:tabs>
      </w:pPr>
    </w:p>
    <w:p w14:paraId="6EBCF151"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1829102" w14:textId="77777777" w:rsidR="00FE48C9" w:rsidRDefault="00FE48C9" w:rsidP="006C4338">
      <w:pPr>
        <w:pStyle w:val="Corpsdetexte31"/>
        <w:tabs>
          <w:tab w:val="left" w:pos="851"/>
        </w:tabs>
        <w:jc w:val="both"/>
        <w:rPr>
          <w:sz w:val="18"/>
          <w:szCs w:val="18"/>
        </w:rPr>
      </w:pPr>
    </w:p>
    <w:p w14:paraId="6901D8C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6E76A4C" w14:textId="77777777" w:rsidR="00FE48C9" w:rsidRDefault="00FE48C9" w:rsidP="006C4338">
      <w:pPr>
        <w:pStyle w:val="Corpsdetexte31"/>
        <w:tabs>
          <w:tab w:val="left" w:pos="851"/>
        </w:tabs>
        <w:jc w:val="both"/>
        <w:rPr>
          <w:sz w:val="18"/>
          <w:szCs w:val="18"/>
        </w:rPr>
      </w:pPr>
    </w:p>
    <w:p w14:paraId="76E5AB1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3E093A0" w14:textId="77777777" w:rsidR="00FE48C9" w:rsidRDefault="00FE48C9" w:rsidP="006C4338">
      <w:pPr>
        <w:pStyle w:val="Corpsdetexte31"/>
        <w:tabs>
          <w:tab w:val="left" w:pos="851"/>
        </w:tabs>
        <w:jc w:val="both"/>
        <w:rPr>
          <w:sz w:val="18"/>
          <w:szCs w:val="18"/>
        </w:rPr>
      </w:pPr>
    </w:p>
    <w:p w14:paraId="398C430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4F5596F" w14:textId="77777777" w:rsidR="00FE48C9" w:rsidRDefault="00FE48C9" w:rsidP="006F3DF9">
      <w:pPr>
        <w:pStyle w:val="Corpsdetexte31"/>
        <w:tabs>
          <w:tab w:val="left" w:pos="851"/>
        </w:tabs>
        <w:jc w:val="both"/>
        <w:rPr>
          <w:sz w:val="18"/>
          <w:szCs w:val="18"/>
        </w:rPr>
      </w:pPr>
    </w:p>
    <w:p w14:paraId="6374DFFF"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5C23053" w14:textId="77777777" w:rsidR="00FE48C9" w:rsidRDefault="00FE48C9" w:rsidP="005846FB">
      <w:pPr>
        <w:pStyle w:val="Corpsdetexte31"/>
        <w:tabs>
          <w:tab w:val="left" w:pos="851"/>
        </w:tabs>
        <w:jc w:val="both"/>
        <w:rPr>
          <w:sz w:val="18"/>
          <w:szCs w:val="18"/>
        </w:rPr>
      </w:pPr>
    </w:p>
    <w:p w14:paraId="55C4AF3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5822991" w14:textId="77777777" w:rsidR="004C5755" w:rsidRPr="001C7D87" w:rsidRDefault="004C5755" w:rsidP="004C5755">
      <w:pPr>
        <w:jc w:val="both"/>
        <w:rPr>
          <w:rFonts w:ascii="Arial" w:hAnsi="Arial" w:cs="Arial"/>
          <w:i/>
          <w:sz w:val="18"/>
          <w:szCs w:val="18"/>
        </w:rPr>
      </w:pPr>
    </w:p>
    <w:p w14:paraId="1D818B0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10F13CD" w14:textId="77777777">
        <w:tc>
          <w:tcPr>
            <w:tcW w:w="10277" w:type="dxa"/>
            <w:shd w:val="clear" w:color="auto" w:fill="66CCFF"/>
          </w:tcPr>
          <w:p w14:paraId="0DC0307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A777484" w14:textId="77777777" w:rsidR="009B1CD0" w:rsidRDefault="009B1CD0" w:rsidP="006C4338">
      <w:pPr>
        <w:tabs>
          <w:tab w:val="left" w:pos="426"/>
          <w:tab w:val="left" w:pos="851"/>
        </w:tabs>
        <w:jc w:val="both"/>
      </w:pPr>
    </w:p>
    <w:p w14:paraId="33BDCC03"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34863B0" w14:textId="77777777" w:rsidR="004D0A1B" w:rsidRDefault="004D0A1B" w:rsidP="006C4338">
      <w:pPr>
        <w:tabs>
          <w:tab w:val="left" w:pos="426"/>
          <w:tab w:val="left" w:pos="851"/>
        </w:tabs>
        <w:jc w:val="both"/>
        <w:rPr>
          <w:rFonts w:ascii="Arial" w:hAnsi="Arial" w:cs="Arial"/>
          <w:i/>
          <w:sz w:val="18"/>
          <w:szCs w:val="18"/>
        </w:rPr>
      </w:pPr>
    </w:p>
    <w:p w14:paraId="5B250D2F" w14:textId="0A2DFAF6" w:rsidR="00876A73" w:rsidRDefault="00C572D5" w:rsidP="005846FB">
      <w:pPr>
        <w:tabs>
          <w:tab w:val="left" w:pos="426"/>
          <w:tab w:val="left" w:pos="851"/>
        </w:tabs>
        <w:jc w:val="both"/>
        <w:rPr>
          <w:rFonts w:ascii="Arial" w:hAnsi="Arial" w:cs="Arial"/>
        </w:rPr>
      </w:pPr>
      <w:r w:rsidRPr="00BA5BB3">
        <w:rPr>
          <w:rFonts w:ascii="Arial" w:hAnsi="Arial" w:cs="Arial"/>
        </w:rPr>
        <w:t>Marché</w:t>
      </w:r>
      <w:r w:rsidR="00BA5BB3" w:rsidRPr="00BA5BB3">
        <w:rPr>
          <w:rFonts w:ascii="Arial" w:hAnsi="Arial" w:cs="Arial"/>
        </w:rPr>
        <w:t xml:space="preserve"> de</w:t>
      </w:r>
      <w:r w:rsidRPr="00BA5BB3">
        <w:rPr>
          <w:rFonts w:ascii="Arial" w:hAnsi="Arial" w:cs="Arial"/>
        </w:rPr>
        <w:t xml:space="preserve"> </w:t>
      </w:r>
      <w:r w:rsidR="00BA5BB3" w:rsidRPr="00BA5BB3">
        <w:rPr>
          <w:rFonts w:ascii="Arial" w:hAnsi="Arial" w:cs="Arial"/>
        </w:rPr>
        <w:t>prestations nécessaires au renouvellement de la certification du SEAC/PF selon la norme ISO 9001</w:t>
      </w:r>
      <w:r w:rsidR="00817921" w:rsidRPr="00BA5BB3">
        <w:rPr>
          <w:rFonts w:ascii="Arial" w:hAnsi="Arial" w:cs="Arial"/>
        </w:rPr>
        <w:t>.</w:t>
      </w:r>
    </w:p>
    <w:p w14:paraId="5852FABE" w14:textId="77777777" w:rsidR="00BA5BB3" w:rsidRPr="00BA5BB3" w:rsidRDefault="00BA5BB3" w:rsidP="005846FB">
      <w:pPr>
        <w:tabs>
          <w:tab w:val="left" w:pos="426"/>
          <w:tab w:val="left" w:pos="851"/>
        </w:tabs>
        <w:jc w:val="both"/>
        <w:rPr>
          <w:rFonts w:ascii="Arial" w:hAnsi="Arial" w:cs="Arial"/>
        </w:rPr>
      </w:pPr>
    </w:p>
    <w:p w14:paraId="51E0A5C6" w14:textId="77777777" w:rsidR="00C572D5" w:rsidRDefault="00C572D5" w:rsidP="005846FB">
      <w:pPr>
        <w:tabs>
          <w:tab w:val="left" w:pos="426"/>
          <w:tab w:val="left" w:pos="851"/>
        </w:tabs>
        <w:jc w:val="both"/>
        <w:rPr>
          <w:rFonts w:ascii="Arial" w:hAnsi="Arial" w:cs="Arial"/>
        </w:rPr>
      </w:pPr>
    </w:p>
    <w:p w14:paraId="05DD4A0F" w14:textId="106D4152"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w:t>
      </w:r>
      <w:r w:rsidR="00D30A03">
        <w:rPr>
          <w:rFonts w:ascii="Arial" w:hAnsi="Arial" w:cs="Arial"/>
        </w:rPr>
        <w:t>’</w:t>
      </w:r>
      <w:r>
        <w:rPr>
          <w:rFonts w:ascii="Arial" w:hAnsi="Arial" w:cs="Arial"/>
        </w:rPr>
        <w:t>engagement correspond</w:t>
      </w:r>
      <w:r w:rsidR="00D30A03">
        <w:rPr>
          <w:rFonts w:ascii="Arial" w:hAnsi="Arial" w:cs="Arial"/>
        </w:rPr>
        <w:t> </w:t>
      </w:r>
      <w:r>
        <w:rPr>
          <w:rFonts w:ascii="Arial" w:hAnsi="Arial" w:cs="Arial"/>
        </w:rPr>
        <w:t>:</w:t>
      </w:r>
    </w:p>
    <w:p w14:paraId="06F305E1" w14:textId="77777777" w:rsidR="00D97005" w:rsidRDefault="009B1CD0" w:rsidP="00D97005">
      <w:pPr>
        <w:tabs>
          <w:tab w:val="left" w:pos="851"/>
        </w:tabs>
        <w:rPr>
          <w:rFonts w:ascii="Arial" w:hAnsi="Arial" w:cs="Arial"/>
          <w:i/>
          <w:sz w:val="18"/>
          <w:szCs w:val="18"/>
        </w:rPr>
      </w:pPr>
      <w:r>
        <w:rPr>
          <w:rFonts w:ascii="Arial" w:hAnsi="Arial" w:cs="Arial"/>
          <w:i/>
          <w:sz w:val="18"/>
          <w:szCs w:val="18"/>
        </w:rPr>
        <w:t>(Cocher les cases correspondantes.)</w:t>
      </w:r>
    </w:p>
    <w:p w14:paraId="782BC8F8" w14:textId="77777777" w:rsidR="00D97005" w:rsidRDefault="00D97005" w:rsidP="00D97005">
      <w:pPr>
        <w:tabs>
          <w:tab w:val="left" w:pos="851"/>
        </w:tabs>
        <w:rPr>
          <w:rFonts w:ascii="Arial" w:hAnsi="Arial" w:cs="Arial"/>
          <w:i/>
          <w:sz w:val="18"/>
          <w:szCs w:val="18"/>
        </w:rPr>
      </w:pPr>
    </w:p>
    <w:p w14:paraId="67201CAC" w14:textId="2B4B7912" w:rsidR="009B1CD0" w:rsidRDefault="00D97005" w:rsidP="00D97005">
      <w:pPr>
        <w:tabs>
          <w:tab w:val="left" w:pos="851"/>
        </w:tabs>
        <w:rPr>
          <w:rFonts w:ascii="Arial" w:hAnsi="Arial" w:cs="Arial"/>
        </w:rPr>
      </w:pPr>
      <w:r>
        <w:rPr>
          <w:rFonts w:ascii="Arial" w:hAnsi="Arial" w:cs="Arial"/>
          <w:i/>
          <w:sz w:val="18"/>
          <w:szCs w:val="18"/>
        </w:rPr>
        <w:tab/>
      </w:r>
      <w:r w:rsidR="00920E10">
        <w:fldChar w:fldCharType="begin">
          <w:ffData>
            <w:name w:val=""/>
            <w:enabled/>
            <w:calcOnExit w:val="0"/>
            <w:checkBox>
              <w:size w:val="20"/>
              <w:default w:val="1"/>
            </w:checkBox>
          </w:ffData>
        </w:fldChar>
      </w:r>
      <w:r w:rsidR="00920E10">
        <w:instrText xml:space="preserve"> FORMCHECKBOX </w:instrText>
      </w:r>
      <w:r w:rsidR="00920E10">
        <w:fldChar w:fldCharType="separate"/>
      </w:r>
      <w:r w:rsidR="00920E10">
        <w:fldChar w:fldCharType="end"/>
      </w:r>
      <w:r w:rsidR="009B1CD0">
        <w:tab/>
        <w:t xml:space="preserve">à l’ensemble du marché </w:t>
      </w:r>
      <w:r w:rsidR="00FE48C9">
        <w:t xml:space="preserve">public </w:t>
      </w:r>
      <w:r w:rsidR="009B1CD0">
        <w:rPr>
          <w:i/>
          <w:iCs/>
          <w:sz w:val="18"/>
          <w:szCs w:val="18"/>
        </w:rPr>
        <w:t>(en cas de non allotissement)</w:t>
      </w:r>
      <w:r w:rsidR="00D30A03">
        <w:rPr>
          <w:i/>
          <w:iCs/>
          <w:sz w:val="18"/>
          <w:szCs w:val="18"/>
        </w:rPr>
        <w:t> </w:t>
      </w:r>
      <w:r w:rsidR="00B87564">
        <w:rPr>
          <w:iCs/>
        </w:rPr>
        <w:t>;</w:t>
      </w:r>
    </w:p>
    <w:p w14:paraId="55F8F250" w14:textId="77777777" w:rsidR="009B1CD0" w:rsidRDefault="009B1CD0" w:rsidP="009B45B9">
      <w:pPr>
        <w:tabs>
          <w:tab w:val="left" w:pos="426"/>
          <w:tab w:val="left" w:pos="851"/>
        </w:tabs>
        <w:jc w:val="both"/>
        <w:rPr>
          <w:rFonts w:ascii="Arial" w:hAnsi="Arial" w:cs="Arial"/>
        </w:rPr>
      </w:pPr>
    </w:p>
    <w:p w14:paraId="4A74BC41" w14:textId="614AF9A9" w:rsidR="00B87564" w:rsidRDefault="00C7541A"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w:t>
      </w:r>
      <w:r>
        <w:rPr>
          <w:rFonts w:ascii="Arial" w:hAnsi="Arial" w:cs="Arial"/>
        </w:rPr>
        <w:t xml:space="preserve">… </w:t>
      </w:r>
      <w:r w:rsidR="00B87564">
        <w:rPr>
          <w:rFonts w:ascii="Arial" w:hAnsi="Arial" w:cs="Arial"/>
        </w:rPr>
        <w:t xml:space="preserve">du marché </w:t>
      </w:r>
      <w:r w:rsidR="00FE48C9">
        <w:rPr>
          <w:rFonts w:ascii="Arial" w:hAnsi="Arial" w:cs="Arial"/>
        </w:rPr>
        <w:t xml:space="preserve">public </w:t>
      </w:r>
      <w:r w:rsidR="00B87564">
        <w:rPr>
          <w:rFonts w:ascii="Arial" w:hAnsi="Arial" w:cs="Arial"/>
          <w:i/>
          <w:iCs/>
          <w:sz w:val="18"/>
          <w:szCs w:val="18"/>
        </w:rPr>
        <w:t>(en cas d’allotissement)</w:t>
      </w:r>
      <w:r w:rsidR="00D30A03">
        <w:rPr>
          <w:rFonts w:ascii="Arial" w:hAnsi="Arial" w:cs="Arial"/>
        </w:rPr>
        <w:t> </w:t>
      </w:r>
      <w:r w:rsidR="00B87564">
        <w:rPr>
          <w:rFonts w:ascii="Arial" w:hAnsi="Arial" w:cs="Arial"/>
        </w:rPr>
        <w:t>;</w:t>
      </w:r>
    </w:p>
    <w:p w14:paraId="7B66F79B" w14:textId="27560442" w:rsidR="009B1CD0" w:rsidRDefault="009B1CD0"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w:t>
      </w:r>
      <w:r w:rsidR="00D30A03">
        <w:rPr>
          <w:rFonts w:ascii="Arial" w:hAnsi="Arial" w:cs="Arial"/>
          <w:i/>
          <w:iCs/>
          <w:sz w:val="18"/>
          <w:szCs w:val="18"/>
        </w:rPr>
        <w:t>’</w:t>
      </w:r>
      <w:r>
        <w:rPr>
          <w:rFonts w:ascii="Arial" w:hAnsi="Arial" w:cs="Arial"/>
          <w:i/>
          <w:iCs/>
          <w:sz w:val="18"/>
          <w:szCs w:val="18"/>
        </w:rPr>
        <w:t>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CE9D64D" w14:textId="77777777" w:rsidR="00817921" w:rsidRDefault="00817921" w:rsidP="00817921">
      <w:pPr>
        <w:pStyle w:val="fcasegauche"/>
        <w:tabs>
          <w:tab w:val="left" w:pos="851"/>
        </w:tabs>
        <w:spacing w:after="0"/>
        <w:rPr>
          <w:rFonts w:ascii="Arial" w:hAnsi="Arial" w:cs="Arial"/>
        </w:rPr>
      </w:pPr>
    </w:p>
    <w:p w14:paraId="0DFB17C3" w14:textId="53E31BF0" w:rsidR="005546A9" w:rsidRDefault="00D97005"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8C8DA14" w14:textId="77777777">
        <w:tc>
          <w:tcPr>
            <w:tcW w:w="10277" w:type="dxa"/>
            <w:shd w:val="clear" w:color="auto" w:fill="66CCFF"/>
          </w:tcPr>
          <w:p w14:paraId="74CB5D57"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0C62F454" w14:textId="77777777" w:rsidR="009B1CD0" w:rsidRDefault="009B1CD0" w:rsidP="006C4338">
      <w:pPr>
        <w:tabs>
          <w:tab w:val="left" w:pos="851"/>
        </w:tabs>
      </w:pPr>
    </w:p>
    <w:p w14:paraId="4B4403C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B52755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56B4D7C" w14:textId="77777777" w:rsidR="009B1CD0" w:rsidRDefault="009B1CD0" w:rsidP="005846FB">
      <w:pPr>
        <w:tabs>
          <w:tab w:val="left" w:pos="851"/>
        </w:tabs>
        <w:rPr>
          <w:rFonts w:ascii="Arial" w:hAnsi="Arial" w:cs="Arial"/>
        </w:rPr>
      </w:pPr>
    </w:p>
    <w:p w14:paraId="30887C91"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F1F9D84" w14:textId="11D6FC91" w:rsidR="009B1CD0" w:rsidRPr="00FE2B5B" w:rsidRDefault="00FE2B5B"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E2B5B">
        <w:rPr>
          <w:rFonts w:ascii="Arial" w:hAnsi="Arial" w:cs="Arial"/>
        </w:rPr>
        <w:t xml:space="preserve"> CC</w:t>
      </w:r>
      <w:r w:rsidR="009B1CD0" w:rsidRPr="00FE2B5B">
        <w:rPr>
          <w:rFonts w:ascii="Arial" w:hAnsi="Arial" w:cs="Arial"/>
        </w:rPr>
        <w:t xml:space="preserve">P </w:t>
      </w:r>
      <w:r w:rsidR="00BA5BB3" w:rsidRPr="00BA5BB3">
        <w:rPr>
          <w:rFonts w:ascii="Arial" w:hAnsi="Arial" w:cs="Arial"/>
        </w:rPr>
        <w:t>MPA_26-001 SEAC-P</w:t>
      </w:r>
      <w:r w:rsidR="00731561">
        <w:rPr>
          <w:rFonts w:ascii="Arial" w:hAnsi="Arial" w:cs="Arial"/>
        </w:rPr>
        <w:t>F</w:t>
      </w:r>
      <w:r w:rsidR="00817921" w:rsidRPr="00C04EB6">
        <w:rPr>
          <w:rFonts w:ascii="Arial" w:hAnsi="Arial" w:cs="Arial"/>
        </w:rPr>
        <w:t xml:space="preserve"> </w:t>
      </w:r>
      <w:r w:rsidR="00C572D5">
        <w:rPr>
          <w:rFonts w:ascii="Arial" w:hAnsi="Arial" w:cs="Arial"/>
        </w:rPr>
        <w:t xml:space="preserve">V1.0 </w:t>
      </w:r>
      <w:r w:rsidR="00817921" w:rsidRPr="00C04EB6">
        <w:rPr>
          <w:rFonts w:ascii="Arial" w:hAnsi="Arial" w:cs="Arial"/>
        </w:rPr>
        <w:t xml:space="preserve">du </w:t>
      </w:r>
      <w:r w:rsidR="00BA5BB3">
        <w:rPr>
          <w:rFonts w:ascii="Arial" w:hAnsi="Arial" w:cs="Arial"/>
        </w:rPr>
        <w:t>17</w:t>
      </w:r>
      <w:r w:rsidRPr="00C04EB6">
        <w:rPr>
          <w:rFonts w:ascii="Arial" w:hAnsi="Arial" w:cs="Arial"/>
        </w:rPr>
        <w:t>/</w:t>
      </w:r>
      <w:r w:rsidR="00BA5BB3">
        <w:rPr>
          <w:rFonts w:ascii="Arial" w:hAnsi="Arial" w:cs="Arial"/>
        </w:rPr>
        <w:t>12</w:t>
      </w:r>
      <w:r w:rsidRPr="00C04EB6">
        <w:rPr>
          <w:rFonts w:ascii="Arial" w:hAnsi="Arial" w:cs="Arial"/>
        </w:rPr>
        <w:t>/20</w:t>
      </w:r>
      <w:r w:rsidR="00C04EB6" w:rsidRPr="00C04EB6">
        <w:rPr>
          <w:rFonts w:ascii="Arial" w:hAnsi="Arial" w:cs="Arial"/>
        </w:rPr>
        <w:t>2</w:t>
      </w:r>
      <w:r w:rsidR="00731561">
        <w:rPr>
          <w:rFonts w:ascii="Arial" w:hAnsi="Arial" w:cs="Arial"/>
        </w:rPr>
        <w:t>5</w:t>
      </w:r>
    </w:p>
    <w:p w14:paraId="7AEABECB" w14:textId="1DE30C5C" w:rsidR="009B1CD0" w:rsidRPr="00FE2B5B" w:rsidRDefault="00FE2B5B"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E2B5B">
        <w:rPr>
          <w:rFonts w:ascii="Arial" w:hAnsi="Arial" w:cs="Arial"/>
        </w:rPr>
        <w:t xml:space="preserve"> </w:t>
      </w:r>
      <w:r w:rsidR="009D097D">
        <w:rPr>
          <w:rFonts w:ascii="Arial" w:hAnsi="Arial" w:cs="Arial"/>
        </w:rPr>
        <w:t>RC</w:t>
      </w:r>
      <w:r w:rsidR="009B1CD0" w:rsidRPr="00FE2B5B">
        <w:rPr>
          <w:rFonts w:ascii="Arial" w:hAnsi="Arial" w:cs="Arial"/>
        </w:rPr>
        <w:t> </w:t>
      </w:r>
    </w:p>
    <w:p w14:paraId="09EAA6BF" w14:textId="67C5B736" w:rsidR="009D097D" w:rsidRDefault="009D097D" w:rsidP="009D097D">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E2B5B">
        <w:rPr>
          <w:rFonts w:ascii="Arial" w:hAnsi="Arial" w:cs="Arial"/>
        </w:rPr>
        <w:t xml:space="preserve"> </w:t>
      </w:r>
      <w:r w:rsidR="00BA5BB3">
        <w:rPr>
          <w:rFonts w:ascii="Arial" w:hAnsi="Arial" w:cs="Arial"/>
        </w:rPr>
        <w:t>DPGF</w:t>
      </w:r>
      <w:r w:rsidRPr="00FE2B5B">
        <w:rPr>
          <w:rFonts w:ascii="Arial" w:hAnsi="Arial" w:cs="Arial"/>
        </w:rPr>
        <w:t xml:space="preserve"> </w:t>
      </w:r>
    </w:p>
    <w:p w14:paraId="0A0BA450" w14:textId="2FFBB2C5" w:rsidR="009D097D" w:rsidRPr="00FE2B5B" w:rsidRDefault="009D097D" w:rsidP="009D097D">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FE2B5B">
        <w:rPr>
          <w:rFonts w:ascii="Arial" w:hAnsi="Arial" w:cs="Arial"/>
        </w:rPr>
        <w:t xml:space="preserve"> </w:t>
      </w:r>
      <w:r w:rsidR="00C572D5">
        <w:rPr>
          <w:rFonts w:ascii="Arial" w:hAnsi="Arial" w:cs="Arial"/>
        </w:rPr>
        <w:t>CCAG</w:t>
      </w:r>
      <w:r w:rsidR="00C572D5" w:rsidRPr="00FE2B5B">
        <w:rPr>
          <w:rFonts w:ascii="Arial" w:hAnsi="Arial" w:cs="Arial"/>
        </w:rPr>
        <w:t xml:space="preserve"> :</w:t>
      </w:r>
      <w:r w:rsidRPr="00FE2B5B">
        <w:rPr>
          <w:rFonts w:ascii="Arial" w:hAnsi="Arial" w:cs="Arial"/>
        </w:rPr>
        <w:t xml:space="preserve"> </w:t>
      </w:r>
      <w:r w:rsidR="007E632C">
        <w:rPr>
          <w:rFonts w:ascii="Arial" w:hAnsi="Arial" w:cs="Arial"/>
        </w:rPr>
        <w:t>marché publics de prestations intellectuelles</w:t>
      </w:r>
      <w:r w:rsidRPr="00FE2B5B">
        <w:rPr>
          <w:rFonts w:ascii="Arial" w:hAnsi="Arial" w:cs="Arial"/>
        </w:rPr>
        <w:t xml:space="preserve"> </w:t>
      </w:r>
    </w:p>
    <w:p w14:paraId="28A9835B" w14:textId="77777777" w:rsidR="009B1CD0" w:rsidRDefault="009B1CD0" w:rsidP="00710FD6">
      <w:pPr>
        <w:tabs>
          <w:tab w:val="left" w:pos="851"/>
        </w:tabs>
        <w:jc w:val="both"/>
        <w:rPr>
          <w:rFonts w:ascii="Arial" w:hAnsi="Arial" w:cs="Arial"/>
        </w:rPr>
      </w:pPr>
    </w:p>
    <w:p w14:paraId="0A211540" w14:textId="77777777" w:rsidR="009B1CD0" w:rsidRDefault="009B1CD0" w:rsidP="0083205E">
      <w:pPr>
        <w:tabs>
          <w:tab w:val="left" w:pos="851"/>
        </w:tabs>
        <w:jc w:val="both"/>
        <w:rPr>
          <w:rFonts w:ascii="Arial" w:hAnsi="Arial" w:cs="Arial"/>
        </w:rPr>
      </w:pPr>
      <w:r>
        <w:rPr>
          <w:rFonts w:ascii="Arial" w:hAnsi="Arial" w:cs="Arial"/>
        </w:rPr>
        <w:t>et conformément à leurs clauses,</w:t>
      </w:r>
    </w:p>
    <w:p w14:paraId="3238FB89" w14:textId="77777777" w:rsidR="006C0725" w:rsidRDefault="006C0725" w:rsidP="0083205E">
      <w:pPr>
        <w:tabs>
          <w:tab w:val="left" w:pos="851"/>
        </w:tabs>
        <w:jc w:val="both"/>
        <w:rPr>
          <w:rFonts w:ascii="Arial" w:hAnsi="Arial" w:cs="Arial"/>
        </w:rPr>
      </w:pPr>
    </w:p>
    <w:p w14:paraId="4F1694F4" w14:textId="030B9073" w:rsidR="009B1CD0" w:rsidRDefault="00C04EB6" w:rsidP="006C0725">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305D3AD8" w14:textId="3C8811BD" w:rsidR="009B1CD0" w:rsidRDefault="00C04EB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3A74105" w14:textId="340481D0" w:rsidR="009B1CD0" w:rsidRDefault="009B1CD0" w:rsidP="00934503">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BF4CA47" w14:textId="6900C4BB" w:rsidR="004931DF" w:rsidRDefault="004931DF" w:rsidP="00934503">
      <w:pPr>
        <w:pStyle w:val="En-tte"/>
        <w:tabs>
          <w:tab w:val="clear" w:pos="4536"/>
          <w:tab w:val="clear" w:pos="9072"/>
          <w:tab w:val="left" w:pos="851"/>
        </w:tabs>
        <w:jc w:val="both"/>
        <w:rPr>
          <w:rFonts w:ascii="Arial" w:hAnsi="Arial" w:cs="Arial"/>
          <w:i/>
          <w:sz w:val="18"/>
          <w:szCs w:val="18"/>
        </w:rPr>
      </w:pPr>
    </w:p>
    <w:p w14:paraId="5D8829F3" w14:textId="4BBE3E52" w:rsidR="004931DF" w:rsidRDefault="004931DF" w:rsidP="00934503">
      <w:pPr>
        <w:pStyle w:val="En-tte"/>
        <w:tabs>
          <w:tab w:val="clear" w:pos="4536"/>
          <w:tab w:val="clear" w:pos="9072"/>
          <w:tab w:val="left" w:pos="851"/>
        </w:tabs>
        <w:jc w:val="both"/>
        <w:rPr>
          <w:rFonts w:ascii="Arial" w:hAnsi="Arial" w:cs="Arial"/>
          <w:i/>
          <w:sz w:val="18"/>
          <w:szCs w:val="18"/>
        </w:rPr>
      </w:pPr>
    </w:p>
    <w:p w14:paraId="5C69B0F8" w14:textId="77777777" w:rsidR="004931DF" w:rsidRDefault="004931DF" w:rsidP="00934503">
      <w:pPr>
        <w:pStyle w:val="En-tte"/>
        <w:tabs>
          <w:tab w:val="clear" w:pos="4536"/>
          <w:tab w:val="clear" w:pos="9072"/>
          <w:tab w:val="left" w:pos="851"/>
        </w:tabs>
        <w:jc w:val="both"/>
        <w:rPr>
          <w:rFonts w:ascii="Arial" w:hAnsi="Arial" w:cs="Arial"/>
          <w:i/>
          <w:sz w:val="18"/>
          <w:szCs w:val="18"/>
        </w:rPr>
      </w:pPr>
    </w:p>
    <w:p w14:paraId="7793CFF2" w14:textId="77777777" w:rsidR="00C04EB6" w:rsidRDefault="00C04EB6" w:rsidP="00934503">
      <w:pPr>
        <w:pStyle w:val="En-tte"/>
        <w:tabs>
          <w:tab w:val="clear" w:pos="4536"/>
          <w:tab w:val="clear" w:pos="9072"/>
          <w:tab w:val="left" w:pos="851"/>
        </w:tabs>
        <w:jc w:val="both"/>
        <w:rPr>
          <w:rFonts w:ascii="Arial" w:hAnsi="Arial" w:cs="Arial"/>
          <w:i/>
          <w:sz w:val="18"/>
          <w:szCs w:val="18"/>
        </w:rPr>
      </w:pPr>
    </w:p>
    <w:p w14:paraId="76BB51AA" w14:textId="178B7E5E" w:rsidR="009B1CD0" w:rsidRPr="00B607F5" w:rsidRDefault="00C04EB6" w:rsidP="00B607F5">
      <w:pPr>
        <w:tabs>
          <w:tab w:val="left" w:pos="851"/>
        </w:tabs>
        <w:jc w:val="both"/>
        <w:rPr>
          <w:rFonts w:ascii="Arial" w:hAnsi="Arial" w:cs="Arial"/>
        </w:rPr>
      </w:pP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w:t>
      </w:r>
      <w:r>
        <w:rPr>
          <w:rFonts w:ascii="Arial" w:hAnsi="Arial" w:cs="Arial"/>
        </w:rPr>
        <w:t xml:space="preserve"> </w:t>
      </w:r>
      <w:r w:rsidR="008D014C">
        <w:rPr>
          <w:rFonts w:ascii="Arial" w:hAnsi="Arial" w:cs="Arial"/>
        </w:rPr>
        <w:t>s</w:t>
      </w:r>
      <w:r w:rsidR="009B1CD0">
        <w:rPr>
          <w:rFonts w:ascii="Arial" w:hAnsi="Arial" w:cs="Arial"/>
        </w:rPr>
        <w:t>ur la base de son offre ;</w:t>
      </w:r>
    </w:p>
    <w:p w14:paraId="0B38E876" w14:textId="5DB70A7C" w:rsidR="009B1CD0" w:rsidRDefault="009B1CD0" w:rsidP="009B45B9">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21A2291" w14:textId="4FAD079D" w:rsidR="004931DF" w:rsidRDefault="004931DF" w:rsidP="009B45B9">
      <w:pPr>
        <w:pStyle w:val="En-tte"/>
        <w:tabs>
          <w:tab w:val="clear" w:pos="4536"/>
          <w:tab w:val="clear" w:pos="9072"/>
          <w:tab w:val="left" w:pos="851"/>
        </w:tabs>
        <w:jc w:val="both"/>
        <w:rPr>
          <w:rFonts w:ascii="Arial" w:hAnsi="Arial" w:cs="Arial"/>
          <w:i/>
          <w:sz w:val="18"/>
          <w:szCs w:val="18"/>
        </w:rPr>
      </w:pPr>
    </w:p>
    <w:p w14:paraId="3C0A044D" w14:textId="6753D7E2" w:rsidR="004931DF" w:rsidRDefault="004931DF" w:rsidP="009B45B9">
      <w:pPr>
        <w:pStyle w:val="En-tte"/>
        <w:tabs>
          <w:tab w:val="clear" w:pos="4536"/>
          <w:tab w:val="clear" w:pos="9072"/>
          <w:tab w:val="left" w:pos="851"/>
        </w:tabs>
        <w:jc w:val="both"/>
        <w:rPr>
          <w:rFonts w:ascii="Arial" w:hAnsi="Arial" w:cs="Arial"/>
          <w:i/>
          <w:sz w:val="18"/>
          <w:szCs w:val="18"/>
        </w:rPr>
      </w:pPr>
    </w:p>
    <w:p w14:paraId="168DF81C" w14:textId="77777777" w:rsidR="004931DF" w:rsidRDefault="004931DF" w:rsidP="009B45B9">
      <w:pPr>
        <w:pStyle w:val="En-tte"/>
        <w:tabs>
          <w:tab w:val="clear" w:pos="4536"/>
          <w:tab w:val="clear" w:pos="9072"/>
          <w:tab w:val="left" w:pos="851"/>
        </w:tabs>
        <w:jc w:val="both"/>
        <w:rPr>
          <w:rFonts w:ascii="Arial" w:hAnsi="Arial" w:cs="Arial"/>
        </w:rPr>
      </w:pPr>
    </w:p>
    <w:p w14:paraId="6BDCBC43" w14:textId="77777777" w:rsidR="009B1CD0" w:rsidRPr="007E632C" w:rsidRDefault="009B1CD0" w:rsidP="009B45B9">
      <w:pPr>
        <w:tabs>
          <w:tab w:val="left" w:pos="851"/>
        </w:tabs>
        <w:jc w:val="both"/>
        <w:rPr>
          <w:rFonts w:ascii="Arial" w:hAnsi="Arial" w:cs="Arial"/>
        </w:rPr>
      </w:pPr>
    </w:p>
    <w:p w14:paraId="0E2F4C35" w14:textId="77777777" w:rsidR="009B1CD0" w:rsidRDefault="00403DFC"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679BE64" w14:textId="3C0BB8C9" w:rsidR="004931DF" w:rsidRDefault="009B1CD0" w:rsidP="006C0725">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2A6E9F8" w14:textId="77777777" w:rsidR="006C0725" w:rsidRDefault="006C0725" w:rsidP="006C0725">
      <w:pPr>
        <w:tabs>
          <w:tab w:val="left" w:pos="851"/>
        </w:tabs>
        <w:jc w:val="both"/>
        <w:rPr>
          <w:rFonts w:ascii="Arial" w:hAnsi="Arial" w:cs="Arial"/>
        </w:rPr>
      </w:pPr>
    </w:p>
    <w:p w14:paraId="186AB23A"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50441A75" w14:textId="77777777" w:rsidR="009B1CD0" w:rsidRDefault="00590777"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5FB7EDF7"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2E31196A"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2CA8B493"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5F2446AA"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0DB7CABE"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EE98C79"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40BEF9AA"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797CC453" w14:textId="77777777" w:rsidR="009B1CD0" w:rsidRDefault="009B1CD0" w:rsidP="004C5755">
      <w:pPr>
        <w:pStyle w:val="fcase1ertab"/>
        <w:spacing w:before="120"/>
        <w:ind w:left="567" w:firstLine="0"/>
      </w:pPr>
      <w:r>
        <w:rPr>
          <w:rFonts w:ascii="Arial" w:hAnsi="Arial" w:cs="Arial"/>
          <w:u w:val="single"/>
        </w:rPr>
        <w:t>OU</w:t>
      </w:r>
    </w:p>
    <w:p w14:paraId="42848EA0" w14:textId="2E48D866" w:rsidR="009B1CD0" w:rsidRDefault="00590777"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w:t>
      </w:r>
      <w:r w:rsidR="00AD1880">
        <w:rPr>
          <w:rFonts w:ascii="Arial" w:hAnsi="Arial" w:cs="Arial"/>
        </w:rPr>
        <w:t>x</w:t>
      </w:r>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 xml:space="preserve">dans l’annexe financière </w:t>
      </w:r>
      <w:r w:rsidR="00BF368D">
        <w:rPr>
          <w:rFonts w:ascii="Arial" w:hAnsi="Arial" w:cs="Arial"/>
        </w:rPr>
        <w:t>(</w:t>
      </w:r>
      <w:r w:rsidR="004B5D36">
        <w:rPr>
          <w:rFonts w:ascii="Arial" w:hAnsi="Arial" w:cs="Arial"/>
        </w:rPr>
        <w:t>DPGF</w:t>
      </w:r>
      <w:r w:rsidR="00BF368D">
        <w:rPr>
          <w:rFonts w:ascii="Arial" w:hAnsi="Arial" w:cs="Arial"/>
        </w:rPr>
        <w:t xml:space="preserve">) </w:t>
      </w:r>
      <w:r w:rsidR="009B1CD0">
        <w:rPr>
          <w:rFonts w:ascii="Arial" w:hAnsi="Arial" w:cs="Arial"/>
        </w:rPr>
        <w:t>jointe au présent document.</w:t>
      </w:r>
    </w:p>
    <w:p w14:paraId="72606E4F" w14:textId="77777777" w:rsidR="009B1CD0" w:rsidRDefault="009B1CD0" w:rsidP="009B45B9">
      <w:pPr>
        <w:pStyle w:val="fcasegauche"/>
        <w:tabs>
          <w:tab w:val="left" w:pos="851"/>
        </w:tabs>
        <w:spacing w:after="0"/>
        <w:ind w:left="0" w:firstLine="0"/>
        <w:rPr>
          <w:rFonts w:ascii="Arial" w:hAnsi="Arial" w:cs="Arial"/>
        </w:rPr>
      </w:pPr>
    </w:p>
    <w:p w14:paraId="0EB77143" w14:textId="11AFB5AF" w:rsidR="009B1CD0" w:rsidRDefault="00EA1C20" w:rsidP="009069E7">
      <w:pPr>
        <w:pStyle w:val="fcasegauche"/>
        <w:tabs>
          <w:tab w:val="left" w:pos="851"/>
        </w:tabs>
        <w:spacing w:after="0"/>
        <w:ind w:left="0" w:firstLine="0"/>
        <w:rPr>
          <w:rFonts w:ascii="Arial" w:hAnsi="Arial" w:cs="Arial"/>
          <w:b/>
          <w:iCs/>
          <w:sz w:val="22"/>
          <w:szCs w:val="22"/>
        </w:rPr>
      </w:pPr>
      <w: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2E80DDA0"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20C30524" w14:textId="77777777" w:rsidR="00036500" w:rsidRDefault="00036500" w:rsidP="009B45B9">
      <w:pPr>
        <w:tabs>
          <w:tab w:val="left" w:pos="851"/>
          <w:tab w:val="left" w:pos="6237"/>
        </w:tabs>
        <w:rPr>
          <w:rFonts w:ascii="Arial" w:hAnsi="Arial" w:cs="Arial"/>
          <w:i/>
          <w:iCs/>
          <w:sz w:val="18"/>
          <w:szCs w:val="18"/>
        </w:rPr>
      </w:pPr>
    </w:p>
    <w:p w14:paraId="74A8EA8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F3A1C9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367240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00403DFC">
        <w:fldChar w:fldCharType="begin">
          <w:ffData>
            <w:name w:val=""/>
            <w:enabled/>
            <w:calcOnExit w:val="0"/>
            <w:checkBox>
              <w:size w:val="20"/>
              <w:default w:val="0"/>
            </w:checkBox>
          </w:ffData>
        </w:fldChar>
      </w:r>
      <w:r w:rsidR="00403DFC">
        <w:instrText xml:space="preserve"> FORMCHECKBOX </w:instrText>
      </w:r>
      <w:r w:rsidR="00403DFC">
        <w:fldChar w:fldCharType="separate"/>
      </w:r>
      <w:r w:rsidR="00403DFC">
        <w:fldChar w:fldCharType="end"/>
      </w:r>
      <w:r>
        <w:rPr>
          <w:rFonts w:ascii="Arial" w:hAnsi="Arial" w:cs="Arial"/>
          <w:iCs/>
        </w:rPr>
        <w:t xml:space="preserve"> </w:t>
      </w:r>
      <w:r>
        <w:rPr>
          <w:rFonts w:ascii="Arial" w:hAnsi="Arial" w:cs="Arial"/>
        </w:rPr>
        <w:t>solidaire</w:t>
      </w:r>
    </w:p>
    <w:p w14:paraId="66DDADE1"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6D7FE241" w14:textId="77777777" w:rsidTr="00590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164775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6422B7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89D07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91032F6"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22C007C3" w14:textId="77777777" w:rsidTr="00590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E17BE1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FE54AF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796C7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F43452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52F248" w14:textId="77777777" w:rsidTr="00403DFC">
        <w:trPr>
          <w:trHeight w:val="278"/>
        </w:trPr>
        <w:tc>
          <w:tcPr>
            <w:tcW w:w="4503" w:type="dxa"/>
            <w:tcBorders>
              <w:top w:val="single" w:sz="4" w:space="0" w:color="000000"/>
              <w:left w:val="single" w:sz="4" w:space="0" w:color="000000"/>
            </w:tcBorders>
            <w:shd w:val="clear" w:color="auto" w:fill="CCFFFF"/>
          </w:tcPr>
          <w:p w14:paraId="3BF69896" w14:textId="77777777" w:rsidR="009B1CD0" w:rsidRDefault="009B1CD0" w:rsidP="00403DFC">
            <w:pPr>
              <w:tabs>
                <w:tab w:val="left" w:pos="851"/>
              </w:tabs>
              <w:jc w:val="both"/>
              <w:rPr>
                <w:rFonts w:ascii="Arial" w:hAnsi="Arial" w:cs="Arial"/>
              </w:rPr>
            </w:pPr>
          </w:p>
        </w:tc>
        <w:tc>
          <w:tcPr>
            <w:tcW w:w="3685" w:type="dxa"/>
            <w:tcBorders>
              <w:top w:val="single" w:sz="4" w:space="0" w:color="000000"/>
              <w:left w:val="single" w:sz="4" w:space="0" w:color="000000"/>
            </w:tcBorders>
            <w:shd w:val="clear" w:color="auto" w:fill="CCFFFF"/>
          </w:tcPr>
          <w:p w14:paraId="7E4876A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FDAFED" w14:textId="77777777" w:rsidR="009B1CD0" w:rsidRDefault="009B1CD0" w:rsidP="006F3DF9">
            <w:pPr>
              <w:tabs>
                <w:tab w:val="left" w:pos="851"/>
              </w:tabs>
              <w:snapToGrid w:val="0"/>
              <w:jc w:val="both"/>
              <w:rPr>
                <w:rFonts w:ascii="Arial" w:hAnsi="Arial" w:cs="Arial"/>
              </w:rPr>
            </w:pPr>
          </w:p>
        </w:tc>
      </w:tr>
      <w:tr w:rsidR="009B1CD0" w14:paraId="2B4AB747" w14:textId="77777777" w:rsidTr="00C572D5">
        <w:trPr>
          <w:trHeight w:val="383"/>
        </w:trPr>
        <w:tc>
          <w:tcPr>
            <w:tcW w:w="4503" w:type="dxa"/>
            <w:tcBorders>
              <w:left w:val="single" w:sz="4" w:space="0" w:color="000000"/>
              <w:bottom w:val="single" w:sz="4" w:space="0" w:color="000000"/>
            </w:tcBorders>
            <w:shd w:val="clear" w:color="auto" w:fill="auto"/>
          </w:tcPr>
          <w:p w14:paraId="6825B688" w14:textId="77777777" w:rsidR="009B1CD0" w:rsidRDefault="009B1CD0" w:rsidP="00403DFC">
            <w:pPr>
              <w:tabs>
                <w:tab w:val="left" w:pos="851"/>
              </w:tabs>
              <w:jc w:val="both"/>
              <w:rPr>
                <w:rFonts w:ascii="Arial" w:hAnsi="Arial" w:cs="Arial"/>
              </w:rPr>
            </w:pPr>
          </w:p>
        </w:tc>
        <w:tc>
          <w:tcPr>
            <w:tcW w:w="3685" w:type="dxa"/>
            <w:tcBorders>
              <w:left w:val="single" w:sz="4" w:space="0" w:color="000000"/>
              <w:bottom w:val="single" w:sz="4" w:space="0" w:color="000000"/>
            </w:tcBorders>
            <w:shd w:val="clear" w:color="auto" w:fill="auto"/>
          </w:tcPr>
          <w:p w14:paraId="09D85B5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14:paraId="4C3513F0" w14:textId="77777777" w:rsidR="009B1CD0" w:rsidRDefault="009B1CD0" w:rsidP="006F3DF9">
            <w:pPr>
              <w:tabs>
                <w:tab w:val="left" w:pos="851"/>
              </w:tabs>
              <w:snapToGrid w:val="0"/>
              <w:jc w:val="both"/>
              <w:rPr>
                <w:rFonts w:ascii="Arial" w:hAnsi="Arial" w:cs="Arial"/>
              </w:rPr>
            </w:pPr>
          </w:p>
        </w:tc>
      </w:tr>
    </w:tbl>
    <w:p w14:paraId="0D9E6F3F" w14:textId="77777777" w:rsidR="00C572D5" w:rsidRDefault="00C572D5" w:rsidP="00590777">
      <w:pPr>
        <w:tabs>
          <w:tab w:val="left" w:pos="851"/>
          <w:tab w:val="left" w:pos="6237"/>
        </w:tabs>
        <w:rPr>
          <w:rFonts w:ascii="Arial" w:hAnsi="Arial" w:cs="Arial"/>
          <w:b/>
          <w:sz w:val="22"/>
          <w:szCs w:val="22"/>
        </w:rPr>
      </w:pPr>
    </w:p>
    <w:p w14:paraId="352C6417" w14:textId="77777777" w:rsidR="00C572D5" w:rsidRDefault="00C572D5" w:rsidP="00590777">
      <w:pPr>
        <w:tabs>
          <w:tab w:val="left" w:pos="851"/>
          <w:tab w:val="left" w:pos="6237"/>
        </w:tabs>
        <w:rPr>
          <w:rFonts w:ascii="Arial" w:hAnsi="Arial" w:cs="Arial"/>
          <w:b/>
          <w:sz w:val="22"/>
          <w:szCs w:val="22"/>
        </w:rPr>
      </w:pPr>
    </w:p>
    <w:p w14:paraId="6C65F781" w14:textId="121E72F2" w:rsidR="009B1CD0" w:rsidRDefault="00817921" w:rsidP="00590777">
      <w:pPr>
        <w:tabs>
          <w:tab w:val="left" w:pos="851"/>
          <w:tab w:val="left" w:pos="6237"/>
        </w:tabs>
        <w:rPr>
          <w:rFonts w:ascii="Arial" w:hAnsi="Arial" w:cs="Arial"/>
          <w:i/>
          <w:sz w:val="18"/>
          <w:szCs w:val="18"/>
        </w:rPr>
      </w:pPr>
      <w:r>
        <w:rPr>
          <w:rFonts w:ascii="Arial" w:hAnsi="Arial" w:cs="Arial"/>
          <w:b/>
          <w:sz w:val="22"/>
          <w:szCs w:val="22"/>
        </w:rPr>
        <w:t>B3 - Compte</w:t>
      </w:r>
      <w:r w:rsidR="009B1CD0">
        <w:rPr>
          <w:rFonts w:ascii="Arial" w:hAnsi="Arial" w:cs="Arial"/>
          <w:b/>
          <w:sz w:val="22"/>
          <w:szCs w:val="22"/>
        </w:rPr>
        <w:t>(s) à créditer</w:t>
      </w:r>
    </w:p>
    <w:p w14:paraId="1ED5127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F3229C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79D397"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6B74476" w14:textId="77777777" w:rsidR="00246F38" w:rsidRDefault="00246F38" w:rsidP="005846FB">
      <w:pPr>
        <w:pStyle w:val="fcasegauche"/>
        <w:tabs>
          <w:tab w:val="left" w:pos="426"/>
          <w:tab w:val="left" w:pos="851"/>
        </w:tabs>
        <w:spacing w:after="0"/>
        <w:ind w:left="0" w:firstLine="0"/>
        <w:jc w:val="left"/>
        <w:rPr>
          <w:rFonts w:ascii="Arial" w:hAnsi="Arial" w:cs="Arial"/>
        </w:rPr>
      </w:pPr>
    </w:p>
    <w:p w14:paraId="0CEF38C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061BC33" w14:textId="77777777" w:rsidR="009B1CD0" w:rsidRDefault="009B1CD0" w:rsidP="00710FD6">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07DDA2D" w14:textId="77777777" w:rsidR="00246F38" w:rsidRDefault="00246F38" w:rsidP="00710FD6">
      <w:pPr>
        <w:pStyle w:val="fcasegauche"/>
        <w:tabs>
          <w:tab w:val="left" w:pos="426"/>
          <w:tab w:val="left" w:pos="851"/>
        </w:tabs>
        <w:spacing w:after="0"/>
        <w:ind w:left="0" w:firstLine="0"/>
        <w:jc w:val="left"/>
        <w:rPr>
          <w:rFonts w:ascii="Arial" w:hAnsi="Arial" w:cs="Arial"/>
        </w:rPr>
      </w:pPr>
    </w:p>
    <w:p w14:paraId="1D2B1D9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A1BBA39"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4C3DA4D" w14:textId="77777777" w:rsidR="009B1CD0" w:rsidRDefault="009B1CD0" w:rsidP="00934503">
      <w:pPr>
        <w:tabs>
          <w:tab w:val="left" w:pos="426"/>
          <w:tab w:val="left" w:pos="851"/>
        </w:tabs>
        <w:rPr>
          <w:rFonts w:ascii="Arial" w:hAnsi="Arial" w:cs="Arial"/>
          <w:b/>
        </w:rPr>
      </w:pPr>
    </w:p>
    <w:p w14:paraId="589A7B49" w14:textId="136AB3EE"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BA5BB3">
        <w:fldChar w:fldCharType="begin">
          <w:ffData>
            <w:name w:val=""/>
            <w:enabled/>
            <w:calcOnExit w:val="0"/>
            <w:checkBox>
              <w:size w:val="20"/>
              <w:default w:val="1"/>
            </w:checkBox>
          </w:ffData>
        </w:fldChar>
      </w:r>
      <w:r w:rsidR="00BA5BB3">
        <w:instrText xml:space="preserve"> FORMCHECKBOX </w:instrText>
      </w:r>
      <w:r w:rsidR="00BA5BB3">
        <w:fldChar w:fldCharType="separate"/>
      </w:r>
      <w:r w:rsidR="00BA5BB3">
        <w:fldChar w:fldCharType="end"/>
      </w:r>
      <w:r>
        <w:tab/>
      </w:r>
      <w:r w:rsidR="009D661E">
        <w:t>Oui</w:t>
      </w:r>
    </w:p>
    <w:p w14:paraId="39788C0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0A04FE4" w14:textId="77777777" w:rsidR="009B1CD0" w:rsidRDefault="009B1CD0" w:rsidP="009B45B9">
      <w:pPr>
        <w:tabs>
          <w:tab w:val="left" w:pos="426"/>
          <w:tab w:val="left" w:pos="851"/>
        </w:tabs>
        <w:jc w:val="both"/>
        <w:rPr>
          <w:rFonts w:ascii="Arial" w:hAnsi="Arial" w:cs="Arial"/>
          <w:b/>
        </w:rPr>
      </w:pPr>
    </w:p>
    <w:p w14:paraId="3E6C5B1B" w14:textId="77777777" w:rsidR="00BA5BB3" w:rsidRDefault="00BA5BB3" w:rsidP="009B45B9">
      <w:pPr>
        <w:tabs>
          <w:tab w:val="left" w:pos="426"/>
          <w:tab w:val="left" w:pos="851"/>
        </w:tabs>
        <w:jc w:val="both"/>
        <w:rPr>
          <w:rFonts w:ascii="Arial" w:hAnsi="Arial" w:cs="Arial"/>
          <w:b/>
        </w:rPr>
      </w:pPr>
    </w:p>
    <w:p w14:paraId="0125C0E3"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0657CE3" w14:textId="77777777" w:rsidR="009B1CD0" w:rsidRDefault="009B1CD0" w:rsidP="009B45B9">
      <w:pPr>
        <w:tabs>
          <w:tab w:val="left" w:pos="576"/>
          <w:tab w:val="left" w:pos="851"/>
        </w:tabs>
        <w:jc w:val="both"/>
        <w:rPr>
          <w:rFonts w:ascii="Arial" w:hAnsi="Arial" w:cs="Arial"/>
        </w:rPr>
      </w:pPr>
    </w:p>
    <w:p w14:paraId="7074E1B0" w14:textId="3676AB76"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912195">
        <w:rPr>
          <w:rFonts w:ascii="Arial" w:hAnsi="Arial" w:cs="Arial"/>
        </w:rPr>
        <w:t>31</w:t>
      </w:r>
      <w:r w:rsidR="00F81AD2">
        <w:rPr>
          <w:rFonts w:ascii="Arial" w:hAnsi="Arial" w:cs="Arial"/>
        </w:rPr>
        <w:t xml:space="preserve"> mois</w:t>
      </w:r>
      <w:r>
        <w:rPr>
          <w:rFonts w:ascii="Arial" w:hAnsi="Arial" w:cs="Arial"/>
        </w:rPr>
        <w:t xml:space="preserve"> à compter de :</w:t>
      </w:r>
    </w:p>
    <w:p w14:paraId="4F02FE62" w14:textId="77777777" w:rsidR="009B1CD0" w:rsidRDefault="009B1CD0" w:rsidP="009B45B9">
      <w:pPr>
        <w:tabs>
          <w:tab w:val="left" w:pos="851"/>
        </w:tabs>
      </w:pPr>
      <w:r>
        <w:rPr>
          <w:rFonts w:ascii="Arial" w:hAnsi="Arial" w:cs="Arial"/>
          <w:i/>
          <w:sz w:val="18"/>
          <w:szCs w:val="18"/>
        </w:rPr>
        <w:t>(Cocher la case correspondante.)</w:t>
      </w:r>
    </w:p>
    <w:p w14:paraId="40E5C4F3" w14:textId="180ECDE5" w:rsidR="009B1CD0" w:rsidRDefault="00844DAA" w:rsidP="009B45B9">
      <w:pPr>
        <w:tabs>
          <w:tab w:val="left" w:pos="851"/>
        </w:tabs>
        <w:spacing w:before="120"/>
        <w:ind w:left="567"/>
        <w:jc w:val="both"/>
      </w:pPr>
      <w:r>
        <w:tab/>
      </w:r>
      <w:r w:rsidR="00E65CA7">
        <w:fldChar w:fldCharType="begin">
          <w:ffData>
            <w:name w:val=""/>
            <w:enabled/>
            <w:calcOnExit w:val="0"/>
            <w:checkBox>
              <w:size w:val="20"/>
              <w:default w:val="1"/>
            </w:checkBox>
          </w:ffData>
        </w:fldChar>
      </w:r>
      <w:r w:rsidR="00E65CA7">
        <w:instrText xml:space="preserve"> FORMCHECKBOX </w:instrText>
      </w:r>
      <w:r w:rsidR="00E65CA7">
        <w:fldChar w:fldCharType="separate"/>
      </w:r>
      <w:r w:rsidR="00E65CA7">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49C185D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2037F0E8" w14:textId="5F1F9981" w:rsidR="009B1CD0" w:rsidRDefault="00844DAA" w:rsidP="009B45B9">
      <w:pPr>
        <w:tabs>
          <w:tab w:val="left" w:pos="851"/>
        </w:tabs>
        <w:spacing w:before="120"/>
        <w:ind w:left="1134" w:hanging="567"/>
        <w:jc w:val="both"/>
        <w:rPr>
          <w:rFonts w:ascii="Arial" w:hAnsi="Arial" w:cs="Arial"/>
          <w:b/>
        </w:rPr>
      </w:pPr>
      <w:r>
        <w:tab/>
      </w:r>
      <w:r w:rsidR="00E65CA7">
        <w:fldChar w:fldCharType="begin">
          <w:ffData>
            <w:name w:val=""/>
            <w:enabled/>
            <w:calcOnExit w:val="0"/>
            <w:checkBox>
              <w:size w:val="20"/>
              <w:default w:val="0"/>
            </w:checkBox>
          </w:ffData>
        </w:fldChar>
      </w:r>
      <w:r w:rsidR="00E65CA7">
        <w:instrText xml:space="preserve"> FORMCHECKBOX </w:instrText>
      </w:r>
      <w:r w:rsidR="00E65CA7">
        <w:fldChar w:fldCharType="separate"/>
      </w:r>
      <w:r w:rsidR="00E65CA7">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D21B46C" w14:textId="77777777" w:rsidR="009B1CD0" w:rsidRDefault="009B1CD0" w:rsidP="009B45B9">
      <w:pPr>
        <w:tabs>
          <w:tab w:val="left" w:pos="426"/>
          <w:tab w:val="left" w:pos="851"/>
        </w:tabs>
        <w:jc w:val="both"/>
        <w:rPr>
          <w:rFonts w:ascii="Arial" w:hAnsi="Arial" w:cs="Arial"/>
          <w:b/>
        </w:rPr>
      </w:pPr>
    </w:p>
    <w:p w14:paraId="3113594B" w14:textId="5AB0251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572D5">
        <w:fldChar w:fldCharType="begin">
          <w:ffData>
            <w:name w:val=""/>
            <w:enabled/>
            <w:calcOnExit w:val="0"/>
            <w:checkBox>
              <w:size w:val="20"/>
              <w:default w:val="1"/>
            </w:checkBox>
          </w:ffData>
        </w:fldChar>
      </w:r>
      <w:r w:rsidR="00C572D5">
        <w:instrText xml:space="preserve"> FORMCHECKBOX </w:instrText>
      </w:r>
      <w:r w:rsidR="00C572D5">
        <w:fldChar w:fldCharType="separate"/>
      </w:r>
      <w:r w:rsidR="00C572D5">
        <w:fldChar w:fldCharType="end"/>
      </w:r>
      <w:r>
        <w:tab/>
      </w:r>
      <w:r w:rsidR="009D661E">
        <w:t>Non</w:t>
      </w:r>
      <w:r>
        <w:tab/>
      </w:r>
      <w:r>
        <w:tab/>
      </w:r>
      <w:r>
        <w:tab/>
      </w:r>
      <w:r w:rsidR="00C572D5">
        <w:fldChar w:fldCharType="begin">
          <w:ffData>
            <w:name w:val=""/>
            <w:enabled/>
            <w:calcOnExit w:val="0"/>
            <w:checkBox>
              <w:size w:val="20"/>
              <w:default w:val="0"/>
            </w:checkBox>
          </w:ffData>
        </w:fldChar>
      </w:r>
      <w:r w:rsidR="00C572D5">
        <w:instrText xml:space="preserve"> FORMCHECKBOX </w:instrText>
      </w:r>
      <w:r w:rsidR="00C572D5">
        <w:fldChar w:fldCharType="separate"/>
      </w:r>
      <w:r w:rsidR="00C572D5">
        <w:fldChar w:fldCharType="end"/>
      </w:r>
      <w:r>
        <w:tab/>
      </w:r>
      <w:r w:rsidR="009D661E">
        <w:t>Oui</w:t>
      </w:r>
    </w:p>
    <w:p w14:paraId="4E5565B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2C04A8" w14:textId="77777777" w:rsidR="009B1CD0" w:rsidRDefault="009B1CD0" w:rsidP="009B45B9">
      <w:pPr>
        <w:tabs>
          <w:tab w:val="left" w:pos="426"/>
          <w:tab w:val="left" w:pos="851"/>
        </w:tabs>
        <w:jc w:val="both"/>
        <w:rPr>
          <w:rFonts w:ascii="Arial" w:hAnsi="Arial" w:cs="Arial"/>
        </w:rPr>
      </w:pPr>
    </w:p>
    <w:p w14:paraId="5CBB7F7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014E6CC" w14:textId="7FDAFAFD"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C572D5">
        <w:rPr>
          <w:rFonts w:ascii="Arial" w:hAnsi="Arial" w:cs="Arial"/>
        </w:rPr>
        <w:t>/</w:t>
      </w:r>
    </w:p>
    <w:p w14:paraId="5CE6E44B" w14:textId="0EDBAA22" w:rsidR="00B64C6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Durée des reconductions : </w:t>
      </w:r>
      <w:r w:rsidR="00C572D5">
        <w:rPr>
          <w:rFonts w:ascii="Arial" w:hAnsi="Arial" w:cs="Arial"/>
        </w:rPr>
        <w:t>/</w:t>
      </w:r>
    </w:p>
    <w:p w14:paraId="3BF45AC2" w14:textId="77777777" w:rsidR="009B1CD0" w:rsidRPr="003439B1" w:rsidRDefault="00B64C60" w:rsidP="00B64C60">
      <w:pPr>
        <w:tabs>
          <w:tab w:val="left" w:pos="426"/>
          <w:tab w:val="left" w:pos="851"/>
        </w:tabs>
        <w:spacing w:before="120"/>
        <w:ind w:left="924"/>
        <w:jc w:val="both"/>
        <w:rPr>
          <w:rFonts w:ascii="Arial" w:hAnsi="Arial" w:cs="Arial"/>
          <w:b/>
        </w:rPr>
      </w:pPr>
      <w:r>
        <w:rPr>
          <w:rFonts w:ascii="Arial" w:hAnsi="Arial" w:cs="Arial"/>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8186ABF" w14:textId="77777777" w:rsidTr="00B64C60">
        <w:tc>
          <w:tcPr>
            <w:tcW w:w="10419" w:type="dxa"/>
            <w:shd w:val="clear" w:color="auto" w:fill="66CCFF"/>
          </w:tcPr>
          <w:p w14:paraId="0B86A945" w14:textId="4E644D0F" w:rsidR="009B1CD0" w:rsidRDefault="00EA1C20" w:rsidP="00C630AD">
            <w:pPr>
              <w:tabs>
                <w:tab w:val="left" w:pos="-142"/>
                <w:tab w:val="left" w:pos="851"/>
                <w:tab w:val="left" w:pos="4111"/>
              </w:tabs>
              <w:jc w:val="both"/>
            </w:pPr>
            <w:r>
              <w:rPr>
                <w:rFonts w:ascii="Arial" w:hAnsi="Arial" w:cs="Arial"/>
                <w:b/>
              </w:rPr>
              <w:lastRenderedPageBreak/>
              <w:br w:type="page"/>
            </w:r>
            <w:r w:rsidR="009B1CD0">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6BC40171" w14:textId="77777777" w:rsidR="009B1CD0" w:rsidRDefault="009B1CD0" w:rsidP="006C4338">
      <w:pPr>
        <w:tabs>
          <w:tab w:val="left" w:pos="851"/>
        </w:tabs>
        <w:jc w:val="both"/>
      </w:pPr>
    </w:p>
    <w:p w14:paraId="5978470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648F469" w14:textId="77777777" w:rsidR="005824AE" w:rsidRDefault="005824AE" w:rsidP="006C4338">
      <w:pPr>
        <w:tabs>
          <w:tab w:val="left" w:pos="851"/>
        </w:tabs>
        <w:jc w:val="both"/>
      </w:pPr>
    </w:p>
    <w:p w14:paraId="67D5546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14FC9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CE408C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62A232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992D540"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0BC26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EC9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EAF5C4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331D3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992405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ABBB8D9" w14:textId="77777777" w:rsidR="00332B12" w:rsidRDefault="00332B12" w:rsidP="00B054DA">
            <w:pPr>
              <w:tabs>
                <w:tab w:val="left" w:pos="851"/>
              </w:tabs>
              <w:snapToGrid w:val="0"/>
              <w:jc w:val="both"/>
              <w:rPr>
                <w:rFonts w:ascii="Arial" w:hAnsi="Arial" w:cs="Arial"/>
                <w:b/>
                <w:bCs/>
              </w:rPr>
            </w:pPr>
          </w:p>
        </w:tc>
      </w:tr>
    </w:tbl>
    <w:p w14:paraId="7874354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2DFAE8" w14:textId="77777777" w:rsidR="00DB0266" w:rsidRDefault="00DB0266" w:rsidP="00332B12">
      <w:pPr>
        <w:pStyle w:val="fcase1ertab"/>
        <w:tabs>
          <w:tab w:val="left" w:pos="851"/>
        </w:tabs>
        <w:ind w:left="0" w:firstLine="0"/>
        <w:rPr>
          <w:rFonts w:ascii="Arial" w:hAnsi="Arial" w:cs="Arial"/>
          <w:b/>
          <w:sz w:val="22"/>
          <w:szCs w:val="22"/>
        </w:rPr>
      </w:pPr>
    </w:p>
    <w:p w14:paraId="3555A35E" w14:textId="77777777" w:rsidR="00BA5BB3" w:rsidRDefault="00BA5BB3" w:rsidP="00332B12">
      <w:pPr>
        <w:pStyle w:val="fcase1ertab"/>
        <w:tabs>
          <w:tab w:val="left" w:pos="851"/>
        </w:tabs>
        <w:ind w:left="0" w:firstLine="0"/>
        <w:rPr>
          <w:rFonts w:ascii="Arial" w:hAnsi="Arial" w:cs="Arial"/>
          <w:b/>
          <w:sz w:val="22"/>
          <w:szCs w:val="22"/>
        </w:rPr>
      </w:pPr>
    </w:p>
    <w:p w14:paraId="07FF5CA5"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6A91C88E" w14:textId="77777777" w:rsidR="00332B12" w:rsidRDefault="00332B12" w:rsidP="006C4338">
      <w:pPr>
        <w:tabs>
          <w:tab w:val="left" w:pos="851"/>
        </w:tabs>
        <w:jc w:val="both"/>
      </w:pPr>
    </w:p>
    <w:p w14:paraId="75C7ECA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1CE2F7D" w14:textId="77777777" w:rsidR="00036500"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E009512" w14:textId="77777777" w:rsidR="003439B1" w:rsidRPr="00315BF8" w:rsidRDefault="003439B1" w:rsidP="003439B1">
      <w:pPr>
        <w:tabs>
          <w:tab w:val="left" w:pos="851"/>
        </w:tabs>
        <w:jc w:val="both"/>
        <w:rPr>
          <w:rFonts w:ascii="Arial" w:hAnsi="Arial" w:cs="Arial"/>
        </w:rPr>
      </w:pPr>
    </w:p>
    <w:p w14:paraId="67639207" w14:textId="77777777" w:rsidR="00036500" w:rsidRDefault="00036500" w:rsidP="005846FB">
      <w:pPr>
        <w:tabs>
          <w:tab w:val="left" w:pos="851"/>
        </w:tabs>
        <w:rPr>
          <w:rFonts w:ascii="Arial" w:hAnsi="Arial" w:cs="Arial"/>
        </w:rPr>
      </w:pPr>
    </w:p>
    <w:p w14:paraId="71E6031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1250F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9B80C7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006C0725">
        <w:fldChar w:fldCharType="begin">
          <w:ffData>
            <w:name w:val=""/>
            <w:enabled/>
            <w:calcOnExit w:val="0"/>
            <w:checkBox>
              <w:size w:val="20"/>
              <w:default w:val="0"/>
            </w:checkBox>
          </w:ffData>
        </w:fldChar>
      </w:r>
      <w:r w:rsidR="006C0725">
        <w:instrText xml:space="preserve"> FORMCHECKBOX </w:instrText>
      </w:r>
      <w:r w:rsidR="006C0725">
        <w:fldChar w:fldCharType="separate"/>
      </w:r>
      <w:r w:rsidR="006C0725">
        <w:fldChar w:fldCharType="end"/>
      </w:r>
      <w:r>
        <w:rPr>
          <w:rFonts w:ascii="Arial" w:hAnsi="Arial" w:cs="Arial"/>
          <w:iCs/>
        </w:rPr>
        <w:t xml:space="preserve"> </w:t>
      </w:r>
      <w:r>
        <w:rPr>
          <w:rFonts w:ascii="Arial" w:hAnsi="Arial" w:cs="Arial"/>
        </w:rPr>
        <w:t>solidaire</w:t>
      </w:r>
    </w:p>
    <w:p w14:paraId="24C3D035" w14:textId="77777777" w:rsidR="009B1CD0" w:rsidRDefault="009B1CD0" w:rsidP="0083205E">
      <w:pPr>
        <w:tabs>
          <w:tab w:val="left" w:pos="851"/>
        </w:tabs>
        <w:rPr>
          <w:rFonts w:ascii="Arial" w:hAnsi="Arial" w:cs="Arial"/>
        </w:rPr>
      </w:pPr>
    </w:p>
    <w:p w14:paraId="07174F1C" w14:textId="77777777" w:rsidR="001C733C" w:rsidRDefault="001C733C" w:rsidP="00CD46CC">
      <w:pPr>
        <w:tabs>
          <w:tab w:val="left" w:pos="851"/>
        </w:tabs>
        <w:rPr>
          <w:rFonts w:ascii="Arial" w:hAnsi="Arial" w:cs="Arial"/>
        </w:rPr>
      </w:pPr>
    </w:p>
    <w:p w14:paraId="24428E16" w14:textId="77777777" w:rsidR="002904AF" w:rsidRDefault="000E66F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8519C3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DE2A2A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A85BA40" w14:textId="77777777" w:rsidR="002904AF" w:rsidRDefault="001C733C" w:rsidP="009B45B9">
      <w:pPr>
        <w:tabs>
          <w:tab w:val="left" w:pos="851"/>
        </w:tabs>
        <w:ind w:left="1695" w:hanging="1695"/>
        <w:rPr>
          <w:rFonts w:ascii="Arial" w:hAnsi="Arial" w:cs="Arial"/>
        </w:rPr>
      </w:pPr>
      <w:r>
        <w:tab/>
      </w:r>
      <w:r w:rsidR="000E66F3">
        <w:fldChar w:fldCharType="begin">
          <w:ffData>
            <w:name w:val=""/>
            <w:enabled/>
            <w:calcOnExit w:val="0"/>
            <w:checkBox>
              <w:size w:val="20"/>
              <w:default w:val="0"/>
            </w:checkBox>
          </w:ffData>
        </w:fldChar>
      </w:r>
      <w:r w:rsidR="000E66F3">
        <w:instrText xml:space="preserve"> FORMCHECKBOX </w:instrText>
      </w:r>
      <w:r w:rsidR="000E66F3">
        <w:fldChar w:fldCharType="separate"/>
      </w:r>
      <w:r w:rsidR="000E66F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7471931" w14:textId="5EC30DB2"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r w:rsidR="00D90D11">
        <w:rPr>
          <w:rFonts w:ascii="Arial" w:hAnsi="Arial" w:cs="Arial"/>
          <w:i/>
          <w:sz w:val="18"/>
          <w:szCs w:val="18"/>
        </w:rPr>
        <w:t> ;</w:t>
      </w:r>
    </w:p>
    <w:p w14:paraId="5D9E54E0" w14:textId="77777777" w:rsidR="002904AF" w:rsidRDefault="002904AF" w:rsidP="001C733C">
      <w:pPr>
        <w:tabs>
          <w:tab w:val="left" w:pos="851"/>
        </w:tabs>
        <w:rPr>
          <w:rFonts w:ascii="Arial" w:hAnsi="Arial" w:cs="Arial"/>
        </w:rPr>
      </w:pPr>
    </w:p>
    <w:p w14:paraId="1E2AFAAE" w14:textId="77777777" w:rsidR="002904AF" w:rsidRDefault="000E66F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71DFAEDD" w14:textId="326B37D4"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r w:rsidR="00D90D11">
        <w:rPr>
          <w:rFonts w:ascii="Arial" w:hAnsi="Arial" w:cs="Arial"/>
          <w:i/>
          <w:sz w:val="18"/>
          <w:szCs w:val="18"/>
        </w:rPr>
        <w:t> ;</w:t>
      </w:r>
    </w:p>
    <w:p w14:paraId="2D444355" w14:textId="77777777" w:rsidR="002904AF" w:rsidRDefault="002904AF" w:rsidP="002904AF">
      <w:pPr>
        <w:tabs>
          <w:tab w:val="left" w:pos="851"/>
        </w:tabs>
        <w:rPr>
          <w:rFonts w:ascii="Arial" w:hAnsi="Arial" w:cs="Arial"/>
          <w:iCs/>
        </w:rPr>
      </w:pPr>
    </w:p>
    <w:p w14:paraId="2ED7CED9" w14:textId="77777777" w:rsidR="009D661E" w:rsidRDefault="002904AF" w:rsidP="002904AF">
      <w:pPr>
        <w:tabs>
          <w:tab w:val="left" w:pos="851"/>
        </w:tabs>
        <w:ind w:left="1134" w:hanging="850"/>
        <w:rPr>
          <w:rFonts w:ascii="Arial" w:hAnsi="Arial" w:cs="Arial"/>
        </w:rPr>
      </w:pPr>
      <w:r>
        <w:tab/>
      </w:r>
      <w:r w:rsidR="000E66F3">
        <w:fldChar w:fldCharType="begin">
          <w:ffData>
            <w:name w:val=""/>
            <w:enabled/>
            <w:calcOnExit w:val="0"/>
            <w:checkBox>
              <w:size w:val="20"/>
              <w:default w:val="0"/>
            </w:checkBox>
          </w:ffData>
        </w:fldChar>
      </w:r>
      <w:r w:rsidR="000E66F3">
        <w:instrText xml:space="preserve"> FORMCHECKBOX </w:instrText>
      </w:r>
      <w:r w:rsidR="000E66F3">
        <w:fldChar w:fldCharType="separate"/>
      </w:r>
      <w:r w:rsidR="000E66F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282732CD"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2D49F65" w14:textId="77777777" w:rsidR="002904AF" w:rsidRDefault="002904AF" w:rsidP="002904AF">
      <w:pPr>
        <w:tabs>
          <w:tab w:val="left" w:pos="851"/>
        </w:tabs>
        <w:ind w:left="1134" w:hanging="850"/>
        <w:rPr>
          <w:rFonts w:ascii="Arial" w:hAnsi="Arial" w:cs="Arial"/>
          <w:i/>
          <w:sz w:val="18"/>
          <w:szCs w:val="18"/>
        </w:rPr>
      </w:pPr>
    </w:p>
    <w:p w14:paraId="31F38CA8" w14:textId="77777777" w:rsidR="001C733C" w:rsidRDefault="001C733C" w:rsidP="001C733C">
      <w:pPr>
        <w:tabs>
          <w:tab w:val="left" w:pos="851"/>
        </w:tabs>
        <w:rPr>
          <w:rFonts w:ascii="Arial" w:hAnsi="Arial" w:cs="Arial"/>
          <w:i/>
          <w:sz w:val="18"/>
          <w:szCs w:val="18"/>
        </w:rPr>
      </w:pPr>
    </w:p>
    <w:p w14:paraId="6767CDE4" w14:textId="77777777" w:rsidR="00036500" w:rsidRDefault="000E66F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45291E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EB3F7E0" w14:textId="77777777" w:rsidR="00036500" w:rsidRDefault="00036500" w:rsidP="005846FB">
      <w:pPr>
        <w:tabs>
          <w:tab w:val="left" w:pos="851"/>
        </w:tabs>
        <w:rPr>
          <w:rFonts w:ascii="Arial" w:hAnsi="Arial" w:cs="Arial"/>
        </w:rPr>
      </w:pPr>
    </w:p>
    <w:p w14:paraId="1939259E" w14:textId="77777777" w:rsidR="00AE7831" w:rsidRDefault="000E66F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14:paraId="4064DEB0" w14:textId="77777777" w:rsidR="00AE7831" w:rsidRDefault="00AE7831" w:rsidP="009B45B9">
      <w:pPr>
        <w:tabs>
          <w:tab w:val="left" w:pos="851"/>
        </w:tabs>
        <w:ind w:left="1701" w:hanging="850"/>
        <w:jc w:val="both"/>
      </w:pPr>
    </w:p>
    <w:p w14:paraId="78BFD9E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318710D" w14:textId="77777777" w:rsidR="00036500" w:rsidRDefault="00036500" w:rsidP="006C4338">
      <w:pPr>
        <w:tabs>
          <w:tab w:val="left" w:pos="851"/>
        </w:tabs>
        <w:rPr>
          <w:rFonts w:ascii="Arial" w:hAnsi="Arial" w:cs="Arial"/>
          <w:iCs/>
        </w:rPr>
      </w:pPr>
    </w:p>
    <w:p w14:paraId="0BB5E7A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5C84A2BF" w14:textId="0CED1BCA" w:rsidR="006F7F87"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D90D11">
        <w:rPr>
          <w:rFonts w:ascii="Arial" w:hAnsi="Arial" w:cs="Arial"/>
          <w:i/>
          <w:sz w:val="18"/>
          <w:szCs w:val="18"/>
        </w:rPr>
        <w:t>.</w:t>
      </w:r>
    </w:p>
    <w:p w14:paraId="67645240" w14:textId="77777777" w:rsidR="00036500" w:rsidRDefault="00036500" w:rsidP="009B45B9">
      <w:pPr>
        <w:tabs>
          <w:tab w:val="left" w:pos="851"/>
        </w:tabs>
        <w:ind w:left="1134" w:hanging="850"/>
        <w:rPr>
          <w:rFonts w:ascii="Arial" w:hAnsi="Arial" w:cs="Arial"/>
        </w:rPr>
      </w:pPr>
    </w:p>
    <w:p w14:paraId="0EB44B6D" w14:textId="77777777" w:rsidR="009B1CD0" w:rsidRDefault="009B1CD0" w:rsidP="006C4338">
      <w:pPr>
        <w:tabs>
          <w:tab w:val="left" w:pos="851"/>
        </w:tabs>
        <w:rPr>
          <w:rFonts w:ascii="Arial" w:hAnsi="Arial" w:cs="Arial"/>
        </w:rPr>
      </w:pPr>
    </w:p>
    <w:p w14:paraId="35BE56D6" w14:textId="09707F35" w:rsidR="00817921" w:rsidRDefault="00817921" w:rsidP="006C4338">
      <w:pPr>
        <w:tabs>
          <w:tab w:val="left" w:pos="851"/>
        </w:tabs>
        <w:rPr>
          <w:rFonts w:ascii="Arial" w:hAnsi="Arial" w:cs="Arial"/>
        </w:rPr>
      </w:pPr>
    </w:p>
    <w:p w14:paraId="3BCCDBA9" w14:textId="77777777" w:rsidR="00920E10" w:rsidRDefault="00920E10" w:rsidP="006C4338">
      <w:pPr>
        <w:tabs>
          <w:tab w:val="left" w:pos="851"/>
        </w:tabs>
        <w:rPr>
          <w:rFonts w:ascii="Arial" w:hAnsi="Arial" w:cs="Arial"/>
        </w:rPr>
      </w:pPr>
    </w:p>
    <w:p w14:paraId="62161918" w14:textId="77777777" w:rsidR="00817921" w:rsidRDefault="00817921" w:rsidP="006C4338">
      <w:pPr>
        <w:tabs>
          <w:tab w:val="left" w:pos="851"/>
        </w:tabs>
        <w:rPr>
          <w:rFonts w:ascii="Arial" w:hAnsi="Arial" w:cs="Arial"/>
        </w:rPr>
      </w:pPr>
    </w:p>
    <w:p w14:paraId="04CDA742" w14:textId="77777777" w:rsidR="00817921" w:rsidRDefault="00817921" w:rsidP="006C4338">
      <w:pPr>
        <w:tabs>
          <w:tab w:val="left" w:pos="851"/>
        </w:tabs>
        <w:rPr>
          <w:rFonts w:ascii="Arial" w:hAnsi="Arial" w:cs="Arial"/>
        </w:rPr>
      </w:pPr>
    </w:p>
    <w:p w14:paraId="609633EA" w14:textId="77777777" w:rsidR="00817921" w:rsidRDefault="00817921" w:rsidP="006C4338">
      <w:pPr>
        <w:tabs>
          <w:tab w:val="left" w:pos="851"/>
        </w:tabs>
        <w:rPr>
          <w:rFonts w:ascii="Arial" w:hAnsi="Arial" w:cs="Arial"/>
        </w:rPr>
      </w:pPr>
    </w:p>
    <w:p w14:paraId="7D5286E6" w14:textId="77777777" w:rsidR="00817921" w:rsidRDefault="00817921"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3303"/>
        <w:gridCol w:w="2684"/>
        <w:gridCol w:w="3056"/>
      </w:tblGrid>
      <w:tr w:rsidR="00332B12" w14:paraId="645477CF" w14:textId="77777777" w:rsidTr="000E66F3">
        <w:tc>
          <w:tcPr>
            <w:tcW w:w="3303" w:type="dxa"/>
            <w:tcBorders>
              <w:top w:val="single" w:sz="4" w:space="0" w:color="000000"/>
              <w:left w:val="single" w:sz="4" w:space="0" w:color="000000"/>
              <w:bottom w:val="single" w:sz="4" w:space="0" w:color="000000"/>
            </w:tcBorders>
            <w:shd w:val="clear" w:color="auto" w:fill="auto"/>
            <w:vAlign w:val="center"/>
          </w:tcPr>
          <w:p w14:paraId="620E1F2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2CE609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84" w:type="dxa"/>
            <w:tcBorders>
              <w:top w:val="single" w:sz="4" w:space="0" w:color="000000"/>
              <w:left w:val="single" w:sz="4" w:space="0" w:color="000000"/>
              <w:bottom w:val="single" w:sz="4" w:space="0" w:color="000000"/>
            </w:tcBorders>
            <w:shd w:val="clear" w:color="auto" w:fill="auto"/>
            <w:vAlign w:val="center"/>
          </w:tcPr>
          <w:p w14:paraId="525CE5B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4607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25EE239" w14:textId="77777777" w:rsidTr="000E66F3">
        <w:trPr>
          <w:trHeight w:val="1021"/>
        </w:trPr>
        <w:tc>
          <w:tcPr>
            <w:tcW w:w="3303" w:type="dxa"/>
            <w:tcBorders>
              <w:top w:val="single" w:sz="4" w:space="0" w:color="000000"/>
              <w:left w:val="single" w:sz="4" w:space="0" w:color="000000"/>
            </w:tcBorders>
            <w:shd w:val="clear" w:color="auto" w:fill="CCFFFF"/>
          </w:tcPr>
          <w:p w14:paraId="17853936" w14:textId="77777777" w:rsidR="00332B12" w:rsidRDefault="00332B12" w:rsidP="006C0725">
            <w:pPr>
              <w:tabs>
                <w:tab w:val="left" w:pos="851"/>
              </w:tabs>
              <w:jc w:val="both"/>
              <w:rPr>
                <w:rFonts w:ascii="Arial" w:hAnsi="Arial" w:cs="Arial"/>
                <w:b/>
                <w:bCs/>
              </w:rPr>
            </w:pPr>
          </w:p>
        </w:tc>
        <w:tc>
          <w:tcPr>
            <w:tcW w:w="2684" w:type="dxa"/>
            <w:tcBorders>
              <w:top w:val="single" w:sz="4" w:space="0" w:color="000000"/>
              <w:left w:val="single" w:sz="4" w:space="0" w:color="000000"/>
            </w:tcBorders>
            <w:shd w:val="clear" w:color="auto" w:fill="CCFFFF"/>
          </w:tcPr>
          <w:p w14:paraId="6CF08D8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371733D" w14:textId="77777777" w:rsidR="00332B12" w:rsidRDefault="00332B12" w:rsidP="00B054DA">
            <w:pPr>
              <w:tabs>
                <w:tab w:val="left" w:pos="851"/>
              </w:tabs>
              <w:snapToGrid w:val="0"/>
              <w:jc w:val="both"/>
              <w:rPr>
                <w:rFonts w:ascii="Arial" w:hAnsi="Arial" w:cs="Arial"/>
                <w:b/>
                <w:bCs/>
              </w:rPr>
            </w:pPr>
          </w:p>
        </w:tc>
      </w:tr>
      <w:tr w:rsidR="00332B12" w14:paraId="79FE3D9A" w14:textId="77777777" w:rsidTr="00C572D5">
        <w:trPr>
          <w:trHeight w:val="1021"/>
        </w:trPr>
        <w:tc>
          <w:tcPr>
            <w:tcW w:w="3303" w:type="dxa"/>
            <w:tcBorders>
              <w:left w:val="single" w:sz="4" w:space="0" w:color="000000"/>
              <w:bottom w:val="single" w:sz="4" w:space="0" w:color="000000"/>
            </w:tcBorders>
            <w:shd w:val="clear" w:color="auto" w:fill="auto"/>
          </w:tcPr>
          <w:p w14:paraId="5D19703C" w14:textId="77777777" w:rsidR="00332B12" w:rsidRPr="006F7F87" w:rsidRDefault="00332B12" w:rsidP="006C0725">
            <w:pPr>
              <w:tabs>
                <w:tab w:val="left" w:pos="851"/>
              </w:tabs>
              <w:jc w:val="both"/>
              <w:rPr>
                <w:rFonts w:ascii="Arial" w:hAnsi="Arial" w:cs="Arial"/>
                <w:lang w:val="en-US"/>
              </w:rPr>
            </w:pPr>
          </w:p>
        </w:tc>
        <w:tc>
          <w:tcPr>
            <w:tcW w:w="2684" w:type="dxa"/>
            <w:tcBorders>
              <w:left w:val="single" w:sz="4" w:space="0" w:color="000000"/>
              <w:bottom w:val="single" w:sz="4" w:space="0" w:color="000000"/>
            </w:tcBorders>
            <w:shd w:val="clear" w:color="auto" w:fill="auto"/>
          </w:tcPr>
          <w:p w14:paraId="33F38B3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14:paraId="213143AE" w14:textId="77777777" w:rsidR="00332B12" w:rsidRDefault="00332B12" w:rsidP="00B054DA">
            <w:pPr>
              <w:tabs>
                <w:tab w:val="left" w:pos="851"/>
              </w:tabs>
              <w:snapToGrid w:val="0"/>
              <w:jc w:val="both"/>
              <w:rPr>
                <w:rFonts w:ascii="Arial" w:hAnsi="Arial" w:cs="Arial"/>
                <w:b/>
                <w:bCs/>
              </w:rPr>
            </w:pPr>
          </w:p>
        </w:tc>
      </w:tr>
    </w:tbl>
    <w:p w14:paraId="298E4385"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1C1017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C62BE95" w14:textId="77777777">
        <w:tc>
          <w:tcPr>
            <w:tcW w:w="10277" w:type="dxa"/>
            <w:shd w:val="clear" w:color="auto" w:fill="66CCFF"/>
          </w:tcPr>
          <w:p w14:paraId="7462C66A"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3360729" w14:textId="77777777" w:rsidR="009B1CD0" w:rsidRDefault="009B1CD0" w:rsidP="006C4338">
      <w:pPr>
        <w:tabs>
          <w:tab w:val="left" w:pos="851"/>
        </w:tabs>
      </w:pPr>
    </w:p>
    <w:p w14:paraId="0ABD901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1210D9BC" w14:textId="77777777" w:rsidR="004931DF" w:rsidRDefault="004931DF" w:rsidP="003439B1">
      <w:pPr>
        <w:numPr>
          <w:ilvl w:val="0"/>
          <w:numId w:val="1"/>
        </w:numPr>
        <w:rPr>
          <w:rFonts w:ascii="Arial" w:hAnsi="Arial" w:cs="Arial"/>
          <w:b/>
          <w:bCs/>
        </w:rPr>
      </w:pPr>
    </w:p>
    <w:p w14:paraId="3FFAA631" w14:textId="3BC51058" w:rsidR="003439B1" w:rsidRPr="00D669B7" w:rsidRDefault="003439B1" w:rsidP="003439B1">
      <w:pPr>
        <w:numPr>
          <w:ilvl w:val="0"/>
          <w:numId w:val="1"/>
        </w:numPr>
        <w:rPr>
          <w:rFonts w:ascii="Arial" w:hAnsi="Arial" w:cs="Arial"/>
          <w:b/>
          <w:bCs/>
        </w:rPr>
      </w:pPr>
      <w:r w:rsidRPr="00D669B7">
        <w:rPr>
          <w:rFonts w:ascii="Arial" w:hAnsi="Arial" w:cs="Arial"/>
          <w:b/>
          <w:bCs/>
        </w:rPr>
        <w:t>Le Service d’Etat de l’Aviation Civile en Polynésie française (SEAC/PF)</w:t>
      </w:r>
    </w:p>
    <w:p w14:paraId="699F177E" w14:textId="234AD675" w:rsidR="00BA5BB3" w:rsidRPr="00BA5BB3" w:rsidRDefault="003439B1" w:rsidP="00E75421">
      <w:pPr>
        <w:numPr>
          <w:ilvl w:val="0"/>
          <w:numId w:val="1"/>
        </w:numPr>
        <w:rPr>
          <w:rFonts w:ascii="Arial" w:hAnsi="Arial" w:cs="Arial"/>
          <w:b/>
          <w:bCs/>
        </w:rPr>
      </w:pPr>
      <w:r w:rsidRPr="00BA5BB3">
        <w:rPr>
          <w:rFonts w:ascii="Arial" w:hAnsi="Arial" w:cs="Arial"/>
          <w:b/>
          <w:bCs/>
        </w:rPr>
        <w:t>BP 6404</w:t>
      </w:r>
      <w:r w:rsidR="00BA5BB3" w:rsidRPr="00BA5BB3">
        <w:rPr>
          <w:rFonts w:ascii="Arial" w:hAnsi="Arial" w:cs="Arial"/>
          <w:b/>
          <w:bCs/>
        </w:rPr>
        <w:t xml:space="preserve"> - Aéroport de Tahiti Faa’a</w:t>
      </w:r>
    </w:p>
    <w:p w14:paraId="1063E78D" w14:textId="77777777" w:rsidR="003439B1" w:rsidRPr="00D669B7" w:rsidRDefault="003439B1" w:rsidP="003439B1">
      <w:pPr>
        <w:numPr>
          <w:ilvl w:val="0"/>
          <w:numId w:val="1"/>
        </w:numPr>
        <w:rPr>
          <w:rFonts w:ascii="Arial" w:hAnsi="Arial" w:cs="Arial"/>
          <w:b/>
          <w:bCs/>
        </w:rPr>
      </w:pPr>
      <w:r w:rsidRPr="00D669B7">
        <w:rPr>
          <w:rFonts w:ascii="Arial" w:hAnsi="Arial" w:cs="Arial"/>
          <w:b/>
          <w:bCs/>
        </w:rPr>
        <w:t>98702 FAA’A TAHITI</w:t>
      </w:r>
    </w:p>
    <w:p w14:paraId="74CE08BB" w14:textId="77777777" w:rsidR="009B1CD0" w:rsidRDefault="009B1CD0" w:rsidP="005846FB">
      <w:pPr>
        <w:pStyle w:val="En-tte"/>
        <w:tabs>
          <w:tab w:val="clear" w:pos="4536"/>
          <w:tab w:val="clear" w:pos="9072"/>
          <w:tab w:val="left" w:pos="851"/>
        </w:tabs>
        <w:jc w:val="both"/>
        <w:rPr>
          <w:rFonts w:ascii="Arial" w:hAnsi="Arial" w:cs="Arial"/>
        </w:rPr>
      </w:pPr>
    </w:p>
    <w:p w14:paraId="1F31E84B" w14:textId="77777777" w:rsidR="009B1CD0" w:rsidRDefault="009B1CD0" w:rsidP="005846FB">
      <w:pPr>
        <w:pStyle w:val="En-tte"/>
        <w:tabs>
          <w:tab w:val="clear" w:pos="4536"/>
          <w:tab w:val="clear" w:pos="9072"/>
          <w:tab w:val="left" w:pos="851"/>
        </w:tabs>
        <w:jc w:val="both"/>
        <w:rPr>
          <w:rFonts w:ascii="Arial" w:hAnsi="Arial" w:cs="Arial"/>
        </w:rPr>
      </w:pPr>
    </w:p>
    <w:p w14:paraId="58A9508C"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C11345C" w14:textId="77777777" w:rsidR="003439B1" w:rsidRDefault="003439B1" w:rsidP="0083205E">
      <w:pPr>
        <w:tabs>
          <w:tab w:val="left" w:pos="851"/>
        </w:tabs>
        <w:jc w:val="both"/>
        <w:rPr>
          <w:rFonts w:ascii="Arial" w:hAnsi="Arial" w:cs="Arial"/>
        </w:rPr>
      </w:pPr>
    </w:p>
    <w:p w14:paraId="4B127FC5" w14:textId="6BF9192B" w:rsidR="009B1CD0" w:rsidRPr="00E65CA7" w:rsidRDefault="00EA1C20" w:rsidP="0083205E">
      <w:pPr>
        <w:tabs>
          <w:tab w:val="left" w:pos="851"/>
        </w:tabs>
        <w:jc w:val="both"/>
        <w:rPr>
          <w:rFonts w:ascii="Arial" w:hAnsi="Arial" w:cs="Arial"/>
          <w:b/>
          <w:bCs/>
        </w:rPr>
      </w:pPr>
      <w:r w:rsidRPr="00E65CA7">
        <w:rPr>
          <w:rFonts w:ascii="Arial" w:hAnsi="Arial" w:cs="Arial"/>
          <w:b/>
          <w:bCs/>
        </w:rPr>
        <w:t xml:space="preserve">M. </w:t>
      </w:r>
      <w:r w:rsidR="00E65CA7" w:rsidRPr="00E65CA7">
        <w:rPr>
          <w:rFonts w:ascii="Arial" w:hAnsi="Arial" w:cs="Arial"/>
          <w:b/>
          <w:bCs/>
        </w:rPr>
        <w:t>Marc HOUALLA</w:t>
      </w:r>
    </w:p>
    <w:p w14:paraId="1BB8DA6A" w14:textId="121310D0" w:rsidR="003439B1" w:rsidRDefault="00E65CA7" w:rsidP="0083205E">
      <w:pPr>
        <w:tabs>
          <w:tab w:val="left" w:pos="851"/>
        </w:tabs>
        <w:jc w:val="both"/>
        <w:rPr>
          <w:rFonts w:ascii="Arial" w:hAnsi="Arial" w:cs="Arial"/>
        </w:rPr>
      </w:pPr>
      <w:r>
        <w:rPr>
          <w:rFonts w:ascii="Arial" w:hAnsi="Arial" w:cs="Arial"/>
        </w:rPr>
        <w:t>Directeur du Service d’Etat de l’Aviation Civile en Polynésie française</w:t>
      </w:r>
    </w:p>
    <w:p w14:paraId="1D9FE3A2" w14:textId="77777777" w:rsidR="009B1CD0" w:rsidRDefault="009B1CD0" w:rsidP="009B45B9">
      <w:pPr>
        <w:tabs>
          <w:tab w:val="left" w:pos="851"/>
        </w:tabs>
        <w:jc w:val="both"/>
        <w:rPr>
          <w:rFonts w:ascii="Arial" w:hAnsi="Arial" w:cs="Arial"/>
        </w:rPr>
      </w:pPr>
    </w:p>
    <w:p w14:paraId="19EC9080" w14:textId="77777777" w:rsidR="009B1CD0" w:rsidRDefault="009B1CD0" w:rsidP="009B45B9">
      <w:pPr>
        <w:pStyle w:val="fcase2metab"/>
        <w:ind w:left="0" w:firstLine="0"/>
        <w:rPr>
          <w:rFonts w:ascii="Arial" w:hAnsi="Arial" w:cs="Arial"/>
        </w:rPr>
      </w:pPr>
    </w:p>
    <w:p w14:paraId="23703F6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332BC2A2" w14:textId="77777777" w:rsidR="00EA1C20" w:rsidRDefault="00EA1C20" w:rsidP="009B45B9">
      <w:pPr>
        <w:pStyle w:val="fcase2metab"/>
        <w:rPr>
          <w:rFonts w:ascii="Arial" w:hAnsi="Arial" w:cs="Arial"/>
        </w:rPr>
      </w:pPr>
    </w:p>
    <w:p w14:paraId="44936697" w14:textId="0749BEDC" w:rsidR="009B1CD0" w:rsidRPr="00E65CA7" w:rsidRDefault="00186B9C" w:rsidP="009B45B9">
      <w:pPr>
        <w:pStyle w:val="fcase2metab"/>
        <w:rPr>
          <w:rFonts w:ascii="Arial" w:hAnsi="Arial" w:cs="Arial"/>
          <w:b/>
          <w:bCs/>
        </w:rPr>
      </w:pPr>
      <w:r w:rsidRPr="00E65CA7">
        <w:rPr>
          <w:rFonts w:ascii="Arial" w:hAnsi="Arial" w:cs="Arial"/>
          <w:b/>
          <w:bCs/>
        </w:rPr>
        <w:t>Mme Régine MESTRE</w:t>
      </w:r>
    </w:p>
    <w:p w14:paraId="65D399C7" w14:textId="77777777" w:rsidR="00186B9C" w:rsidRDefault="00186B9C" w:rsidP="009B45B9">
      <w:pPr>
        <w:pStyle w:val="fcase2metab"/>
        <w:rPr>
          <w:rFonts w:ascii="Arial" w:hAnsi="Arial" w:cs="Arial"/>
        </w:rPr>
      </w:pPr>
      <w:r>
        <w:rPr>
          <w:rFonts w:ascii="Arial" w:hAnsi="Arial" w:cs="Arial"/>
        </w:rPr>
        <w:t>Agent comptable secondaire du BACEA</w:t>
      </w:r>
    </w:p>
    <w:p w14:paraId="141648C3" w14:textId="0078C871" w:rsidR="009B1CD0" w:rsidRDefault="009B1CD0" w:rsidP="009B45B9">
      <w:pPr>
        <w:pStyle w:val="fcase2metab"/>
        <w:ind w:left="0" w:firstLine="0"/>
        <w:rPr>
          <w:rFonts w:ascii="Arial" w:hAnsi="Arial" w:cs="Arial"/>
        </w:rPr>
      </w:pPr>
    </w:p>
    <w:p w14:paraId="34AE5877" w14:textId="77777777" w:rsidR="00E65CA7" w:rsidRDefault="00E65CA7" w:rsidP="009B45B9">
      <w:pPr>
        <w:pStyle w:val="fcase2metab"/>
        <w:ind w:left="0" w:firstLine="0"/>
        <w:rPr>
          <w:rFonts w:ascii="Arial" w:hAnsi="Arial" w:cs="Arial"/>
        </w:rPr>
      </w:pPr>
    </w:p>
    <w:p w14:paraId="35F2214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4F382BA" w14:textId="77777777" w:rsidR="00674639" w:rsidRDefault="00674639" w:rsidP="009B45B9">
      <w:pPr>
        <w:pStyle w:val="fcase2metab"/>
        <w:rPr>
          <w:rFonts w:ascii="Arial" w:hAnsi="Arial" w:cs="Arial"/>
        </w:rPr>
      </w:pPr>
    </w:p>
    <w:p w14:paraId="2CEADC8F" w14:textId="3F921067" w:rsidR="0079785C" w:rsidRDefault="00674639" w:rsidP="009B45B9">
      <w:pPr>
        <w:pStyle w:val="fcase2metab"/>
        <w:rPr>
          <w:rFonts w:ascii="Arial" w:hAnsi="Arial" w:cs="Arial"/>
        </w:rPr>
      </w:pPr>
      <w:r>
        <w:rPr>
          <w:rFonts w:ascii="Arial" w:hAnsi="Arial" w:cs="Arial"/>
        </w:rPr>
        <w:t>Budget Annexe Contrôle et Exploitation Aérien</w:t>
      </w:r>
      <w:r w:rsidR="004931DF">
        <w:rPr>
          <w:rFonts w:ascii="Arial" w:hAnsi="Arial" w:cs="Arial"/>
        </w:rPr>
        <w:t>s</w:t>
      </w:r>
      <w:r w:rsidR="00BA5BB3">
        <w:rPr>
          <w:rFonts w:ascii="Arial" w:hAnsi="Arial" w:cs="Arial"/>
        </w:rPr>
        <w:t xml:space="preserve"> - P613</w:t>
      </w:r>
    </w:p>
    <w:p w14:paraId="491C1C43" w14:textId="77777777" w:rsidR="009B1CD0" w:rsidRDefault="009B1CD0" w:rsidP="009B45B9">
      <w:pPr>
        <w:tabs>
          <w:tab w:val="left" w:pos="851"/>
        </w:tabs>
        <w:rPr>
          <w:rFonts w:ascii="Arial" w:hAnsi="Arial" w:cs="Arial"/>
        </w:rPr>
      </w:pPr>
    </w:p>
    <w:p w14:paraId="567506A9" w14:textId="77777777" w:rsidR="009B1CD0" w:rsidRDefault="009B1CD0" w:rsidP="009B45B9">
      <w:pPr>
        <w:tabs>
          <w:tab w:val="left" w:pos="851"/>
        </w:tabs>
        <w:rPr>
          <w:rFonts w:ascii="Arial" w:hAnsi="Arial" w:cs="Arial"/>
        </w:rPr>
      </w:pPr>
    </w:p>
    <w:p w14:paraId="581EF13A" w14:textId="77777777" w:rsidR="00BA5BB3" w:rsidRDefault="00BA5BB3" w:rsidP="009B45B9">
      <w:pPr>
        <w:tabs>
          <w:tab w:val="left" w:pos="851"/>
        </w:tabs>
        <w:rPr>
          <w:rFonts w:ascii="Arial" w:hAnsi="Arial" w:cs="Arial"/>
        </w:rPr>
      </w:pPr>
    </w:p>
    <w:p w14:paraId="628D76C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6813AEE0" w14:textId="77777777" w:rsidR="009B1CD0" w:rsidRDefault="009B1CD0" w:rsidP="009B45B9">
      <w:pPr>
        <w:tabs>
          <w:tab w:val="left" w:pos="851"/>
        </w:tabs>
      </w:pPr>
    </w:p>
    <w:p w14:paraId="5628B2BF" w14:textId="77777777" w:rsidR="009B1CD0" w:rsidRDefault="009B1CD0" w:rsidP="009B45B9">
      <w:pPr>
        <w:tabs>
          <w:tab w:val="left" w:pos="851"/>
        </w:tabs>
      </w:pPr>
    </w:p>
    <w:p w14:paraId="725E2E63" w14:textId="317846D0" w:rsidR="009B1CD0" w:rsidRDefault="00EA1C20" w:rsidP="00EA1C20">
      <w:pPr>
        <w:tabs>
          <w:tab w:val="left" w:pos="851"/>
        </w:tabs>
      </w:pPr>
      <w:r>
        <w:tab/>
      </w:r>
    </w:p>
    <w:p w14:paraId="2226867A"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B01A932"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49C4C9D1" w14:textId="77777777" w:rsidR="009B1CD0" w:rsidRDefault="009B1CD0" w:rsidP="009B45B9">
      <w:pPr>
        <w:tabs>
          <w:tab w:val="left" w:pos="851"/>
        </w:tabs>
        <w:jc w:val="both"/>
      </w:pPr>
    </w:p>
    <w:p w14:paraId="1D7F2AEC" w14:textId="77777777" w:rsidR="009B1CD0" w:rsidRDefault="009B1CD0" w:rsidP="009B45B9">
      <w:pPr>
        <w:tabs>
          <w:tab w:val="left" w:pos="851"/>
        </w:tabs>
        <w:jc w:val="both"/>
      </w:pPr>
    </w:p>
    <w:p w14:paraId="329E6AF7" w14:textId="77777777" w:rsidR="003A7270" w:rsidRDefault="003A7270" w:rsidP="009B45B9">
      <w:pPr>
        <w:tabs>
          <w:tab w:val="left" w:pos="851"/>
        </w:tabs>
        <w:rPr>
          <w:rFonts w:ascii="Arial" w:hAnsi="Arial" w:cs="Arial"/>
        </w:rPr>
      </w:pPr>
    </w:p>
    <w:p w14:paraId="027A474C" w14:textId="77777777" w:rsidR="001C40C0" w:rsidRDefault="001C40C0" w:rsidP="009B45B9">
      <w:pPr>
        <w:tabs>
          <w:tab w:val="left" w:pos="851"/>
        </w:tabs>
        <w:rPr>
          <w:rFonts w:ascii="Arial" w:hAnsi="Arial" w:cs="Arial"/>
        </w:rPr>
      </w:pPr>
    </w:p>
    <w:p w14:paraId="280DDF9D" w14:textId="30D689FC"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6CE04" w14:textId="77777777" w:rsidR="005D3881" w:rsidRDefault="005D3881">
      <w:r>
        <w:separator/>
      </w:r>
    </w:p>
  </w:endnote>
  <w:endnote w:type="continuationSeparator" w:id="0">
    <w:p w14:paraId="45D98034" w14:textId="77777777" w:rsidR="005D3881" w:rsidRDefault="005D3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A8665A2" w14:textId="77777777" w:rsidTr="0083205E">
      <w:trPr>
        <w:tblHeader/>
      </w:trPr>
      <w:tc>
        <w:tcPr>
          <w:tcW w:w="2906" w:type="dxa"/>
          <w:shd w:val="clear" w:color="auto" w:fill="66CCFF"/>
        </w:tcPr>
        <w:p w14:paraId="03A95704"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27BEC81" w14:textId="66DC6AFA" w:rsidR="005824AE" w:rsidRPr="00C04EB6" w:rsidRDefault="00BA5BB3" w:rsidP="00FE48C9">
          <w:pPr>
            <w:jc w:val="center"/>
            <w:rPr>
              <w:rFonts w:ascii="Arial" w:hAnsi="Arial" w:cs="Arial"/>
              <w:b/>
              <w:color w:val="000000" w:themeColor="text1"/>
            </w:rPr>
          </w:pPr>
          <w:r w:rsidRPr="00BA5BB3">
            <w:rPr>
              <w:rFonts w:ascii="Arial" w:hAnsi="Arial" w:cs="Arial"/>
              <w:b/>
            </w:rPr>
            <w:t>CERTIFICATION ISO 9001 du SEAC-PF</w:t>
          </w:r>
        </w:p>
      </w:tc>
      <w:tc>
        <w:tcPr>
          <w:tcW w:w="896" w:type="dxa"/>
          <w:shd w:val="clear" w:color="auto" w:fill="66CCFF"/>
        </w:tcPr>
        <w:p w14:paraId="372CBF3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AB19812"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4290D">
            <w:rPr>
              <w:rStyle w:val="Numrodepage"/>
              <w:rFonts w:cs="Arial"/>
              <w:b/>
              <w:noProof/>
            </w:rPr>
            <w:t>3</w:t>
          </w:r>
          <w:r>
            <w:rPr>
              <w:rStyle w:val="Numrodepage"/>
              <w:rFonts w:cs="Arial"/>
              <w:b/>
            </w:rPr>
            <w:fldChar w:fldCharType="end"/>
          </w:r>
        </w:p>
      </w:tc>
      <w:tc>
        <w:tcPr>
          <w:tcW w:w="165" w:type="dxa"/>
          <w:shd w:val="clear" w:color="auto" w:fill="66CCFF"/>
        </w:tcPr>
        <w:p w14:paraId="1A23CF9F" w14:textId="77777777" w:rsidR="005824AE" w:rsidRDefault="005824AE">
          <w:pPr>
            <w:jc w:val="center"/>
          </w:pPr>
          <w:r>
            <w:rPr>
              <w:rFonts w:ascii="Arial" w:hAnsi="Arial" w:cs="Arial"/>
              <w:b/>
            </w:rPr>
            <w:t>/</w:t>
          </w:r>
        </w:p>
      </w:tc>
      <w:tc>
        <w:tcPr>
          <w:tcW w:w="544" w:type="dxa"/>
          <w:shd w:val="clear" w:color="auto" w:fill="66CCFF"/>
        </w:tcPr>
        <w:p w14:paraId="6AE0BB8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4290D">
            <w:rPr>
              <w:rStyle w:val="Numrodepage"/>
              <w:rFonts w:cs="Arial"/>
              <w:b/>
              <w:noProof/>
            </w:rPr>
            <w:t>5</w:t>
          </w:r>
          <w:r>
            <w:rPr>
              <w:rStyle w:val="Numrodepage"/>
              <w:rFonts w:cs="Arial"/>
              <w:b/>
            </w:rPr>
            <w:fldChar w:fldCharType="end"/>
          </w:r>
        </w:p>
      </w:tc>
    </w:tr>
  </w:tbl>
  <w:p w14:paraId="20F5D7FD" w14:textId="2FAA5C30" w:rsidR="005824AE" w:rsidRPr="00840934" w:rsidRDefault="005824AE" w:rsidP="00C04EB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394C6" w14:textId="77777777" w:rsidR="005D3881" w:rsidRDefault="005D3881">
      <w:r>
        <w:separator/>
      </w:r>
    </w:p>
  </w:footnote>
  <w:footnote w:type="continuationSeparator" w:id="0">
    <w:p w14:paraId="473B21BA" w14:textId="77777777" w:rsidR="005D3881" w:rsidRDefault="005D3881">
      <w:r>
        <w:continuationSeparator/>
      </w:r>
    </w:p>
  </w:footnote>
  <w:footnote w:id="1">
    <w:p w14:paraId="3CB9ED1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3C96233"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FC90603"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68B4D8D"/>
    <w:multiLevelType w:val="hybridMultilevel"/>
    <w:tmpl w:val="D4FC58F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272157E9"/>
    <w:multiLevelType w:val="hybridMultilevel"/>
    <w:tmpl w:val="C8085F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60719521">
    <w:abstractNumId w:val="0"/>
  </w:num>
  <w:num w:numId="2" w16cid:durableId="2050260045">
    <w:abstractNumId w:val="1"/>
  </w:num>
  <w:num w:numId="3" w16cid:durableId="1395735510">
    <w:abstractNumId w:val="2"/>
  </w:num>
  <w:num w:numId="4" w16cid:durableId="148522175">
    <w:abstractNumId w:val="6"/>
  </w:num>
  <w:num w:numId="5" w16cid:durableId="420418060">
    <w:abstractNumId w:val="5"/>
  </w:num>
  <w:num w:numId="6" w16cid:durableId="1454010282">
    <w:abstractNumId w:val="7"/>
  </w:num>
  <w:num w:numId="7" w16cid:durableId="488013341">
    <w:abstractNumId w:val="4"/>
  </w:num>
  <w:num w:numId="8" w16cid:durableId="14463848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0870"/>
    <w:rsid w:val="000A2E05"/>
    <w:rsid w:val="000C65E6"/>
    <w:rsid w:val="000E0020"/>
    <w:rsid w:val="000E66F3"/>
    <w:rsid w:val="000F6327"/>
    <w:rsid w:val="00155809"/>
    <w:rsid w:val="00156924"/>
    <w:rsid w:val="00166B56"/>
    <w:rsid w:val="00174505"/>
    <w:rsid w:val="00186B9C"/>
    <w:rsid w:val="001C40C0"/>
    <w:rsid w:val="001C733C"/>
    <w:rsid w:val="001F2518"/>
    <w:rsid w:val="001F3849"/>
    <w:rsid w:val="0021527A"/>
    <w:rsid w:val="0021797C"/>
    <w:rsid w:val="00225A1A"/>
    <w:rsid w:val="00246F38"/>
    <w:rsid w:val="002904AF"/>
    <w:rsid w:val="00291CE0"/>
    <w:rsid w:val="002C2CA3"/>
    <w:rsid w:val="002C4B3E"/>
    <w:rsid w:val="002C4C10"/>
    <w:rsid w:val="002C79D6"/>
    <w:rsid w:val="002E56C1"/>
    <w:rsid w:val="00315BF8"/>
    <w:rsid w:val="00332B12"/>
    <w:rsid w:val="003439B1"/>
    <w:rsid w:val="00354C04"/>
    <w:rsid w:val="00385E76"/>
    <w:rsid w:val="00390780"/>
    <w:rsid w:val="003A7270"/>
    <w:rsid w:val="00403DFC"/>
    <w:rsid w:val="00404CF7"/>
    <w:rsid w:val="0043706E"/>
    <w:rsid w:val="0044597F"/>
    <w:rsid w:val="0045614F"/>
    <w:rsid w:val="004931DF"/>
    <w:rsid w:val="0049710E"/>
    <w:rsid w:val="004A7169"/>
    <w:rsid w:val="004B5D36"/>
    <w:rsid w:val="004C5755"/>
    <w:rsid w:val="004D0A1B"/>
    <w:rsid w:val="004E75A6"/>
    <w:rsid w:val="00514DAF"/>
    <w:rsid w:val="0053246D"/>
    <w:rsid w:val="00532EC7"/>
    <w:rsid w:val="00541CA3"/>
    <w:rsid w:val="005546A9"/>
    <w:rsid w:val="00561BCE"/>
    <w:rsid w:val="005824AE"/>
    <w:rsid w:val="005846FB"/>
    <w:rsid w:val="00590777"/>
    <w:rsid w:val="005A05C1"/>
    <w:rsid w:val="005A4A3B"/>
    <w:rsid w:val="005A4CB5"/>
    <w:rsid w:val="005B2316"/>
    <w:rsid w:val="005D07E0"/>
    <w:rsid w:val="005D3881"/>
    <w:rsid w:val="005E7379"/>
    <w:rsid w:val="005F0DCE"/>
    <w:rsid w:val="0061068C"/>
    <w:rsid w:val="0064560F"/>
    <w:rsid w:val="00650F2E"/>
    <w:rsid w:val="00660727"/>
    <w:rsid w:val="00662A86"/>
    <w:rsid w:val="00674639"/>
    <w:rsid w:val="006948FB"/>
    <w:rsid w:val="006A37B0"/>
    <w:rsid w:val="006B5057"/>
    <w:rsid w:val="006B5B1C"/>
    <w:rsid w:val="006C051D"/>
    <w:rsid w:val="006C0725"/>
    <w:rsid w:val="006C4338"/>
    <w:rsid w:val="006F3DF9"/>
    <w:rsid w:val="006F7F87"/>
    <w:rsid w:val="00702B64"/>
    <w:rsid w:val="007060E5"/>
    <w:rsid w:val="00710FD6"/>
    <w:rsid w:val="00730A78"/>
    <w:rsid w:val="00731561"/>
    <w:rsid w:val="00757151"/>
    <w:rsid w:val="007909E0"/>
    <w:rsid w:val="0079785C"/>
    <w:rsid w:val="007D4001"/>
    <w:rsid w:val="007D4F21"/>
    <w:rsid w:val="007D6233"/>
    <w:rsid w:val="007D7A65"/>
    <w:rsid w:val="007E632C"/>
    <w:rsid w:val="007F68A6"/>
    <w:rsid w:val="00817921"/>
    <w:rsid w:val="00822DC3"/>
    <w:rsid w:val="0083205E"/>
    <w:rsid w:val="00840934"/>
    <w:rsid w:val="00844DAA"/>
    <w:rsid w:val="008450C7"/>
    <w:rsid w:val="0085005D"/>
    <w:rsid w:val="00876A73"/>
    <w:rsid w:val="008A3B75"/>
    <w:rsid w:val="008B2A38"/>
    <w:rsid w:val="008D014C"/>
    <w:rsid w:val="009069E7"/>
    <w:rsid w:val="00912195"/>
    <w:rsid w:val="00920E10"/>
    <w:rsid w:val="00930A5C"/>
    <w:rsid w:val="00934503"/>
    <w:rsid w:val="00972598"/>
    <w:rsid w:val="00983FF3"/>
    <w:rsid w:val="009B138C"/>
    <w:rsid w:val="009B1CD0"/>
    <w:rsid w:val="009B45B9"/>
    <w:rsid w:val="009C4738"/>
    <w:rsid w:val="009D097D"/>
    <w:rsid w:val="009D661E"/>
    <w:rsid w:val="00A34D04"/>
    <w:rsid w:val="00A876CB"/>
    <w:rsid w:val="00AD1880"/>
    <w:rsid w:val="00AE7831"/>
    <w:rsid w:val="00B02608"/>
    <w:rsid w:val="00B0289C"/>
    <w:rsid w:val="00B054DA"/>
    <w:rsid w:val="00B4290D"/>
    <w:rsid w:val="00B607F5"/>
    <w:rsid w:val="00B64C60"/>
    <w:rsid w:val="00B87564"/>
    <w:rsid w:val="00BA44E5"/>
    <w:rsid w:val="00BA5BB3"/>
    <w:rsid w:val="00BD767E"/>
    <w:rsid w:val="00BE6078"/>
    <w:rsid w:val="00BF368D"/>
    <w:rsid w:val="00C04EB6"/>
    <w:rsid w:val="00C23457"/>
    <w:rsid w:val="00C572D5"/>
    <w:rsid w:val="00C630AD"/>
    <w:rsid w:val="00C7541A"/>
    <w:rsid w:val="00C83930"/>
    <w:rsid w:val="00C91060"/>
    <w:rsid w:val="00C911FE"/>
    <w:rsid w:val="00CD185D"/>
    <w:rsid w:val="00CD46CC"/>
    <w:rsid w:val="00CE67FD"/>
    <w:rsid w:val="00D26AD2"/>
    <w:rsid w:val="00D30A03"/>
    <w:rsid w:val="00D337D7"/>
    <w:rsid w:val="00D412FD"/>
    <w:rsid w:val="00D45C2B"/>
    <w:rsid w:val="00D46BC7"/>
    <w:rsid w:val="00D75C86"/>
    <w:rsid w:val="00D90A00"/>
    <w:rsid w:val="00D90D11"/>
    <w:rsid w:val="00D97005"/>
    <w:rsid w:val="00DB0266"/>
    <w:rsid w:val="00DF5853"/>
    <w:rsid w:val="00E20DB0"/>
    <w:rsid w:val="00E47798"/>
    <w:rsid w:val="00E65CA7"/>
    <w:rsid w:val="00E74C76"/>
    <w:rsid w:val="00E96FF6"/>
    <w:rsid w:val="00EA1C20"/>
    <w:rsid w:val="00EA4F1E"/>
    <w:rsid w:val="00ED035C"/>
    <w:rsid w:val="00F02700"/>
    <w:rsid w:val="00F81AD2"/>
    <w:rsid w:val="00F92811"/>
    <w:rsid w:val="00FE2B5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59563C2"/>
  <w15:docId w15:val="{BF923917-6738-4B81-BA6B-03246EC94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3439B1"/>
    <w:rPr>
      <w:color w:val="800080" w:themeColor="followedHyperlink"/>
      <w:u w:val="single"/>
    </w:rPr>
  </w:style>
  <w:style w:type="paragraph" w:styleId="Rvision">
    <w:name w:val="Revision"/>
    <w:hidden/>
    <w:uiPriority w:val="99"/>
    <w:semiHidden/>
    <w:rsid w:val="00ED035C"/>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63A9-B452-4971-8A5F-DDA78DC5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14</TotalTime>
  <Pages>5</Pages>
  <Words>1964</Words>
  <Characters>10802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12741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Alain Castagnon</cp:lastModifiedBy>
  <cp:revision>8</cp:revision>
  <cp:lastPrinted>2020-01-20T21:02:00Z</cp:lastPrinted>
  <dcterms:created xsi:type="dcterms:W3CDTF">2025-08-12T18:51:00Z</dcterms:created>
  <dcterms:modified xsi:type="dcterms:W3CDTF">2025-12-22T19:44:00Z</dcterms:modified>
</cp:coreProperties>
</file>